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AFB3D" w14:textId="77777777" w:rsidR="005911E5" w:rsidRPr="0037369B" w:rsidRDefault="005911E5" w:rsidP="002D28D3">
      <w:pPr>
        <w:numPr>
          <w:ilvl w:val="0"/>
          <w:numId w:val="38"/>
        </w:numPr>
        <w:suppressAutoHyphens/>
        <w:spacing w:after="0" w:line="240" w:lineRule="auto"/>
        <w:ind w:left="142"/>
        <w:rPr>
          <w:b/>
          <w:sz w:val="18"/>
          <w:szCs w:val="18"/>
        </w:rPr>
      </w:pPr>
    </w:p>
    <w:p w14:paraId="4C1D0E3D" w14:textId="5584BA7C" w:rsidR="008A2957" w:rsidRPr="00CD379E" w:rsidRDefault="008A2957" w:rsidP="008A2957">
      <w:pPr>
        <w:pStyle w:val="Nagwek9"/>
        <w:spacing w:before="0"/>
        <w:jc w:val="right"/>
        <w:rPr>
          <w:rFonts w:asciiTheme="minorHAnsi" w:hAnsiTheme="minorHAnsi" w:cstheme="minorHAnsi"/>
          <w:b/>
          <w:bCs/>
          <w:i w:val="0"/>
          <w:color w:val="000000"/>
          <w:sz w:val="22"/>
          <w:szCs w:val="22"/>
        </w:rPr>
      </w:pPr>
      <w:r w:rsidRPr="00CD379E">
        <w:rPr>
          <w:rFonts w:asciiTheme="minorHAnsi" w:hAnsiTheme="minorHAnsi" w:cstheme="minorHAnsi"/>
          <w:b/>
          <w:bCs/>
          <w:i w:val="0"/>
          <w:color w:val="000000"/>
          <w:sz w:val="22"/>
          <w:szCs w:val="22"/>
        </w:rPr>
        <w:t xml:space="preserve">Załącznik nr </w:t>
      </w:r>
      <w:r w:rsidR="001A5FC5" w:rsidRPr="00CD379E">
        <w:rPr>
          <w:rFonts w:asciiTheme="minorHAnsi" w:hAnsiTheme="minorHAnsi" w:cstheme="minorHAnsi"/>
          <w:b/>
          <w:bCs/>
          <w:i w:val="0"/>
          <w:color w:val="000000"/>
          <w:sz w:val="22"/>
          <w:szCs w:val="22"/>
        </w:rPr>
        <w:t>4</w:t>
      </w:r>
      <w:r w:rsidR="00AE0D2E">
        <w:rPr>
          <w:rFonts w:asciiTheme="minorHAnsi" w:hAnsiTheme="minorHAnsi" w:cstheme="minorHAnsi"/>
          <w:b/>
          <w:bCs/>
          <w:i w:val="0"/>
          <w:color w:val="000000"/>
          <w:sz w:val="22"/>
          <w:szCs w:val="22"/>
        </w:rPr>
        <w:t>a</w:t>
      </w:r>
    </w:p>
    <w:p w14:paraId="11B81B92" w14:textId="523C522E" w:rsidR="008A2957" w:rsidRPr="005911E5" w:rsidRDefault="008A2957" w:rsidP="008A2957">
      <w:pPr>
        <w:pStyle w:val="Akapitzlist"/>
        <w:numPr>
          <w:ilvl w:val="7"/>
          <w:numId w:val="1"/>
        </w:numPr>
        <w:tabs>
          <w:tab w:val="left" w:pos="3686"/>
        </w:tabs>
        <w:jc w:val="right"/>
        <w:rPr>
          <w:rFonts w:asciiTheme="minorHAnsi" w:hAnsiTheme="minorHAnsi" w:cstheme="minorHAnsi"/>
          <w:b/>
          <w:sz w:val="22"/>
          <w:szCs w:val="22"/>
        </w:rPr>
      </w:pPr>
      <w:r w:rsidRPr="00CD379E">
        <w:rPr>
          <w:rFonts w:asciiTheme="minorHAnsi" w:hAnsiTheme="minorHAnsi" w:cstheme="minorHAnsi"/>
          <w:b/>
          <w:bCs/>
          <w:color w:val="000000"/>
          <w:sz w:val="22"/>
          <w:szCs w:val="22"/>
        </w:rPr>
        <w:t>do SWZ</w:t>
      </w:r>
    </w:p>
    <w:p w14:paraId="682EDC71" w14:textId="77777777" w:rsidR="00AA7E76" w:rsidRPr="00AA7E76" w:rsidRDefault="008D1F09" w:rsidP="00FB53C8">
      <w:pPr>
        <w:pStyle w:val="Akapitzlist"/>
        <w:numPr>
          <w:ilvl w:val="7"/>
          <w:numId w:val="1"/>
        </w:numPr>
        <w:tabs>
          <w:tab w:val="left" w:pos="3686"/>
        </w:tabs>
        <w:jc w:val="right"/>
        <w:rPr>
          <w:rFonts w:asciiTheme="minorHAnsi" w:hAnsiTheme="minorHAnsi" w:cstheme="minorHAnsi"/>
          <w:b/>
          <w:sz w:val="22"/>
          <w:szCs w:val="22"/>
        </w:rPr>
      </w:pPr>
      <w:r w:rsidRPr="008D1F09">
        <w:rPr>
          <w:rFonts w:asciiTheme="minorHAnsi" w:hAnsiTheme="minorHAnsi" w:cstheme="minorHAnsi"/>
          <w:b/>
          <w:sz w:val="18"/>
          <w:szCs w:val="22"/>
        </w:rPr>
        <w:t>Na potrzeby postępowania o udzielenie zamówienia publicznego pn.</w:t>
      </w:r>
    </w:p>
    <w:p w14:paraId="703BB004" w14:textId="77777777" w:rsidR="00AA7E76" w:rsidRPr="00AA7E76" w:rsidRDefault="00AA7E76" w:rsidP="00FB53C8">
      <w:pPr>
        <w:pStyle w:val="Akapitzlist"/>
        <w:numPr>
          <w:ilvl w:val="7"/>
          <w:numId w:val="1"/>
        </w:numPr>
        <w:tabs>
          <w:tab w:val="left" w:pos="3686"/>
        </w:tabs>
        <w:jc w:val="right"/>
        <w:rPr>
          <w:rFonts w:asciiTheme="minorHAnsi" w:hAnsiTheme="minorHAnsi" w:cstheme="minorHAnsi"/>
          <w:b/>
          <w:sz w:val="22"/>
          <w:szCs w:val="22"/>
        </w:rPr>
      </w:pPr>
      <w:r w:rsidRPr="00AA7E76">
        <w:rPr>
          <w:rFonts w:asciiTheme="minorHAnsi" w:hAnsiTheme="minorHAnsi" w:cstheme="minorHAnsi"/>
          <w:b/>
          <w:sz w:val="18"/>
          <w:szCs w:val="22"/>
        </w:rPr>
        <w:t>„Wymiana opraw oświetlenia ulicznego na terenie Gminy Lutomiersk współfinansowana z funduszu sołeckiego”</w:t>
      </w:r>
    </w:p>
    <w:p w14:paraId="274DEDE8" w14:textId="6AB65730" w:rsidR="006914F2" w:rsidRPr="00CD379E" w:rsidRDefault="00AA7E76" w:rsidP="00FB53C8">
      <w:pPr>
        <w:pStyle w:val="Akapitzlist"/>
        <w:numPr>
          <w:ilvl w:val="7"/>
          <w:numId w:val="1"/>
        </w:numPr>
        <w:tabs>
          <w:tab w:val="left" w:pos="3686"/>
        </w:tabs>
        <w:jc w:val="right"/>
        <w:rPr>
          <w:rFonts w:asciiTheme="minorHAnsi" w:hAnsiTheme="minorHAnsi" w:cstheme="minorHAnsi"/>
          <w:b/>
          <w:sz w:val="22"/>
          <w:szCs w:val="22"/>
        </w:rPr>
      </w:pPr>
      <w:r w:rsidRPr="00AA7E76">
        <w:rPr>
          <w:rFonts w:asciiTheme="minorHAnsi" w:hAnsiTheme="minorHAnsi" w:cstheme="minorHAnsi"/>
          <w:b/>
          <w:sz w:val="18"/>
          <w:szCs w:val="22"/>
        </w:rPr>
        <w:t>(znak sprawy: RIiR.271.26.2025)</w:t>
      </w:r>
      <w:r w:rsidR="008D1F09" w:rsidRPr="008D1F09">
        <w:rPr>
          <w:rFonts w:asciiTheme="minorHAnsi" w:hAnsiTheme="minorHAnsi" w:cstheme="minorHAnsi"/>
          <w:b/>
          <w:sz w:val="18"/>
          <w:szCs w:val="22"/>
        </w:rPr>
        <w:t>, prowadzonego przez Gminę Lutomiersk</w:t>
      </w:r>
    </w:p>
    <w:p w14:paraId="4770FDDA" w14:textId="77777777" w:rsidR="00CD379E" w:rsidRPr="00CD379E" w:rsidRDefault="00CD379E" w:rsidP="002D28D3">
      <w:pPr>
        <w:numPr>
          <w:ilvl w:val="0"/>
          <w:numId w:val="38"/>
        </w:numPr>
        <w:suppressAutoHyphens/>
        <w:spacing w:after="0" w:line="240" w:lineRule="auto"/>
        <w:rPr>
          <w:sz w:val="16"/>
        </w:rPr>
      </w:pPr>
    </w:p>
    <w:p w14:paraId="0FF842E7" w14:textId="77777777" w:rsidR="008A2957" w:rsidRDefault="008A2957" w:rsidP="00CC0641">
      <w:pPr>
        <w:pStyle w:val="Nagwek9"/>
        <w:spacing w:before="0"/>
        <w:jc w:val="right"/>
        <w:rPr>
          <w:rFonts w:asciiTheme="minorHAnsi" w:hAnsiTheme="minorHAnsi"/>
          <w:b/>
          <w:bCs/>
          <w:i w:val="0"/>
          <w:color w:val="000000"/>
          <w:sz w:val="22"/>
          <w:szCs w:val="22"/>
        </w:rPr>
      </w:pPr>
    </w:p>
    <w:p w14:paraId="697D6CB1" w14:textId="58E3DE72" w:rsidR="008A2957" w:rsidRPr="00E24B8E" w:rsidRDefault="008A2957" w:rsidP="00CD379E">
      <w:pPr>
        <w:pStyle w:val="Tekstpodstawowywcity"/>
        <w:spacing w:line="276" w:lineRule="auto"/>
        <w:ind w:firstLine="0"/>
        <w:jc w:val="center"/>
        <w:rPr>
          <w:rFonts w:ascii="Arial Narrow" w:eastAsia="Arial Narrow" w:hAnsi="Arial Narrow" w:cs="Arial Narrow"/>
          <w:b/>
          <w:bCs/>
          <w:sz w:val="20"/>
          <w:lang w:val="pl-PL"/>
        </w:rPr>
      </w:pPr>
      <w:r w:rsidRPr="00E24B8E">
        <w:rPr>
          <w:rFonts w:ascii="Arial Narrow" w:hAnsi="Arial Narrow"/>
          <w:b/>
          <w:bCs/>
          <w:sz w:val="20"/>
        </w:rPr>
        <w:t>WYKAZ</w:t>
      </w:r>
      <w:r w:rsidRPr="00E24B8E">
        <w:rPr>
          <w:rFonts w:ascii="Arial Narrow" w:hAnsi="Arial Narrow"/>
          <w:b/>
          <w:bCs/>
          <w:sz w:val="20"/>
          <w:lang w:val="pl-PL"/>
        </w:rPr>
        <w:t xml:space="preserve"> </w:t>
      </w:r>
      <w:r w:rsidRPr="00E24B8E">
        <w:rPr>
          <w:rFonts w:ascii="Arial Narrow" w:hAnsi="Arial Narrow"/>
          <w:b/>
          <w:bCs/>
          <w:sz w:val="20"/>
          <w:lang w:val="pl-PL"/>
        </w:rPr>
        <w:br/>
      </w:r>
    </w:p>
    <w:p w14:paraId="663FD891" w14:textId="438F4E6D" w:rsidR="000A4C01" w:rsidRDefault="007E12B0" w:rsidP="000A4C01">
      <w:pPr>
        <w:spacing w:after="0" w:line="276" w:lineRule="auto"/>
        <w:ind w:right="72"/>
        <w:jc w:val="both"/>
        <w:rPr>
          <w:rFonts w:cstheme="minorHAnsi"/>
          <w:spacing w:val="-1"/>
        </w:rPr>
      </w:pPr>
      <w:r w:rsidRPr="007E12B0">
        <w:rPr>
          <w:rFonts w:ascii="Calibri" w:hAnsi="Calibri"/>
          <w:color w:val="000000"/>
        </w:rPr>
        <w:t>zrealizowanych dostaw wykonanych nie wcześniej niż w okresie ostatnich 3 lat, a jeżeli okres prowadzenia działalności jest krótszy – w tym okresie, wraz z podaniem ich, wartości, przedmiotu, dat wykonania, i podmiotów, na rzecz których dostawy te zostały wykonane, oraz załączeniem dowodów określających, czy te dostawy zostały wykonane należycie, przy czym dowodami, o których mowa, są referencje bądź inne dokumenty sporządzone  przez podmiot, na rzecz którego usługi zostały  wykonywane, a jeżeli wykonawca z przyczyn niezależnych od niego a nie jest w stanie uzyskać tych dokumentów – oświadczenie wykonawcy</w:t>
      </w:r>
      <w:r w:rsidR="00993FC7">
        <w:rPr>
          <w:rFonts w:ascii="Calibri" w:hAnsi="Calibri"/>
          <w:color w:val="000000"/>
        </w:rPr>
        <w:t>.</w:t>
      </w:r>
    </w:p>
    <w:p w14:paraId="52A0F8CF" w14:textId="2137DE28" w:rsidR="00993FC7" w:rsidRDefault="00993FC7" w:rsidP="001A5FC5">
      <w:pPr>
        <w:widowControl w:val="0"/>
        <w:tabs>
          <w:tab w:val="left" w:pos="1080"/>
        </w:tabs>
        <w:spacing w:after="0" w:line="276" w:lineRule="auto"/>
        <w:jc w:val="both"/>
        <w:rPr>
          <w:rFonts w:cstheme="minorHAnsi"/>
          <w:b/>
          <w:color w:val="000000"/>
        </w:rPr>
      </w:pPr>
      <w:r w:rsidRPr="00993FC7">
        <w:rPr>
          <w:rFonts w:cstheme="minorHAnsi"/>
          <w:b/>
          <w:color w:val="000000"/>
        </w:rPr>
        <w:t>Wskazane w wykazie dostawy muszą spełniać warunki określone w części II, rozdziale II, ust. 1.1 pkt d1) SWZ.</w:t>
      </w:r>
    </w:p>
    <w:p w14:paraId="14912988" w14:textId="77777777" w:rsidR="001A5FC5" w:rsidRDefault="001A5FC5" w:rsidP="001A5FC5">
      <w:pPr>
        <w:pStyle w:val="BodyTextIndentZnak"/>
        <w:tabs>
          <w:tab w:val="left" w:pos="567"/>
        </w:tabs>
        <w:spacing w:line="276" w:lineRule="auto"/>
        <w:ind w:left="0"/>
        <w:rPr>
          <w:rFonts w:asciiTheme="minorHAnsi" w:hAnsiTheme="minorHAnsi" w:cstheme="minorHAnsi"/>
          <w:sz w:val="22"/>
          <w:szCs w:val="22"/>
          <w:lang w:eastAsia="pl-PL"/>
        </w:rPr>
      </w:pPr>
    </w:p>
    <w:tbl>
      <w:tblPr>
        <w:tblW w:w="9031" w:type="dxa"/>
        <w:tblInd w:w="1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"/>
        <w:gridCol w:w="2268"/>
        <w:gridCol w:w="1701"/>
        <w:gridCol w:w="1559"/>
        <w:gridCol w:w="1701"/>
        <w:gridCol w:w="1276"/>
      </w:tblGrid>
      <w:tr w:rsidR="008A2957" w:rsidRPr="00E24B8E" w14:paraId="45D862A5" w14:textId="77777777" w:rsidTr="0025584C">
        <w:trPr>
          <w:trHeight w:val="769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219AB" w14:textId="77777777" w:rsidR="008A2957" w:rsidRPr="00E24B8E" w:rsidRDefault="008A2957" w:rsidP="0025584C">
            <w:pPr>
              <w:spacing w:after="0" w:line="240" w:lineRule="auto"/>
              <w:jc w:val="center"/>
            </w:pPr>
            <w:r w:rsidRPr="00E24B8E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7F10B" w14:textId="77777777" w:rsidR="00177BEA" w:rsidRDefault="00177BEA" w:rsidP="00D8170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Podmiot na rzecz którego dostawy zostały wykonane</w:t>
            </w:r>
          </w:p>
          <w:p w14:paraId="7B2F8BE3" w14:textId="29D8C2B9" w:rsidR="008A2957" w:rsidRPr="00177BEA" w:rsidRDefault="00177BEA" w:rsidP="00D81709">
            <w:pPr>
              <w:spacing w:after="0" w:line="240" w:lineRule="auto"/>
              <w:jc w:val="center"/>
            </w:pPr>
            <w:r w:rsidRPr="00177BEA">
              <w:rPr>
                <w:rFonts w:ascii="Arial Narrow" w:hAnsi="Arial Narrow"/>
                <w:sz w:val="14"/>
                <w:szCs w:val="14"/>
              </w:rPr>
              <w:t>(</w:t>
            </w:r>
            <w:r w:rsidR="008A2957" w:rsidRPr="00177BEA">
              <w:rPr>
                <w:rFonts w:ascii="Arial Narrow" w:hAnsi="Arial Narrow"/>
                <w:sz w:val="14"/>
                <w:szCs w:val="14"/>
              </w:rPr>
              <w:t>spełniając</w:t>
            </w:r>
            <w:r w:rsidRPr="00177BEA">
              <w:rPr>
                <w:rFonts w:ascii="Arial Narrow" w:hAnsi="Arial Narrow"/>
                <w:sz w:val="14"/>
                <w:szCs w:val="14"/>
              </w:rPr>
              <w:t>e</w:t>
            </w:r>
            <w:r w:rsidR="008A2957" w:rsidRPr="00177BEA">
              <w:rPr>
                <w:rFonts w:ascii="Arial Narrow" w:hAnsi="Arial Narrow"/>
                <w:sz w:val="14"/>
                <w:szCs w:val="14"/>
              </w:rPr>
              <w:t xml:space="preserve"> warunki określone w </w:t>
            </w:r>
            <w:r w:rsidRPr="00177BEA">
              <w:rPr>
                <w:rFonts w:ascii="Arial Narrow" w:hAnsi="Arial Narrow"/>
                <w:sz w:val="14"/>
                <w:szCs w:val="14"/>
              </w:rPr>
              <w:t>części II, rozdziale II, ust. 1.1 pkt d1) SWZ)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66A57" w14:textId="6F54E15C" w:rsidR="008A2957" w:rsidRPr="00E24B8E" w:rsidRDefault="008A2957" w:rsidP="0025584C">
            <w:pPr>
              <w:spacing w:after="0" w:line="240" w:lineRule="auto"/>
              <w:jc w:val="center"/>
            </w:pPr>
            <w:r w:rsidRPr="00E24B8E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Adres </w:t>
            </w:r>
            <w:r w:rsidR="00D81709" w:rsidRPr="00E24B8E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podmiotu na rzecz, którego wykonana została </w:t>
            </w:r>
            <w:r w:rsidR="00D81709">
              <w:rPr>
                <w:rFonts w:ascii="Arial Narrow" w:hAnsi="Arial Narrow"/>
                <w:b/>
                <w:bCs/>
                <w:sz w:val="20"/>
                <w:szCs w:val="20"/>
              </w:rPr>
              <w:t>usługa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A7494" w14:textId="59AC4C2D" w:rsidR="008A2957" w:rsidRPr="00E24B8E" w:rsidRDefault="008A2957" w:rsidP="0025584C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E24B8E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Wartość </w:t>
            </w:r>
            <w:r w:rsidR="007E12B0">
              <w:rPr>
                <w:rFonts w:ascii="Arial Narrow" w:hAnsi="Arial Narrow"/>
                <w:b/>
                <w:bCs/>
                <w:sz w:val="20"/>
                <w:szCs w:val="20"/>
              </w:rPr>
              <w:t>dost</w:t>
            </w:r>
            <w:r w:rsidR="007B32A6">
              <w:rPr>
                <w:rFonts w:ascii="Arial Narrow" w:hAnsi="Arial Narrow"/>
                <w:b/>
                <w:bCs/>
                <w:sz w:val="20"/>
                <w:szCs w:val="20"/>
              </w:rPr>
              <w:t>a</w:t>
            </w:r>
            <w:r w:rsidR="007E12B0">
              <w:rPr>
                <w:rFonts w:ascii="Arial Narrow" w:hAnsi="Arial Narrow"/>
                <w:b/>
                <w:bCs/>
                <w:sz w:val="20"/>
                <w:szCs w:val="20"/>
              </w:rPr>
              <w:t>wy</w:t>
            </w:r>
          </w:p>
          <w:p w14:paraId="3B573DF6" w14:textId="77777777" w:rsidR="008A2957" w:rsidRPr="00E24B8E" w:rsidRDefault="008A2957" w:rsidP="0025584C">
            <w:pPr>
              <w:spacing w:after="0" w:line="240" w:lineRule="auto"/>
              <w:jc w:val="center"/>
            </w:pPr>
            <w:r w:rsidRPr="00E24B8E">
              <w:rPr>
                <w:rFonts w:ascii="Arial Narrow" w:hAnsi="Arial Narrow"/>
                <w:sz w:val="20"/>
                <w:szCs w:val="20"/>
              </w:rPr>
              <w:t xml:space="preserve">(w zł </w:t>
            </w:r>
            <w:r w:rsidRPr="00E24B8E">
              <w:rPr>
                <w:rFonts w:ascii="Arial Narrow" w:hAnsi="Arial Narrow"/>
                <w:sz w:val="20"/>
                <w:szCs w:val="20"/>
                <w:lang w:val="it-IT"/>
              </w:rPr>
              <w:t>netto)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0EB4C" w14:textId="1554DD0C" w:rsidR="008A2957" w:rsidRPr="00E24B8E" w:rsidRDefault="007B32A6" w:rsidP="0025584C">
            <w:pPr>
              <w:spacing w:after="0" w:line="240" w:lineRule="auto"/>
              <w:jc w:val="center"/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Przedmiot dostawy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BEF4D" w14:textId="36A5CA00" w:rsidR="008A2957" w:rsidRPr="00532F5B" w:rsidRDefault="00D81709" w:rsidP="00D81709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val="nl-NL"/>
              </w:rPr>
              <w:t>Daty wykonania  - o</w:t>
            </w:r>
            <w:r w:rsidR="00532F5B">
              <w:rPr>
                <w:rFonts w:ascii="Arial Narrow" w:hAnsi="Arial Narrow"/>
                <w:b/>
                <w:bCs/>
                <w:sz w:val="20"/>
                <w:szCs w:val="20"/>
                <w:lang w:val="nl-NL"/>
              </w:rPr>
              <w:t xml:space="preserve">kres realiacji </w:t>
            </w:r>
            <w:r w:rsidR="007B32A6">
              <w:rPr>
                <w:rFonts w:ascii="Arial Narrow" w:hAnsi="Arial Narrow"/>
                <w:b/>
                <w:bCs/>
                <w:sz w:val="20"/>
                <w:szCs w:val="20"/>
                <w:lang w:val="nl-NL"/>
              </w:rPr>
              <w:t>dostawy</w:t>
            </w:r>
          </w:p>
        </w:tc>
      </w:tr>
      <w:tr w:rsidR="008A2957" w:rsidRPr="00E24B8E" w14:paraId="0C69047D" w14:textId="77777777" w:rsidTr="0025584C">
        <w:trPr>
          <w:trHeight w:val="253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D2F95" w14:textId="77777777" w:rsidR="008A2957" w:rsidRPr="00CD379E" w:rsidRDefault="008A2957" w:rsidP="0025584C">
            <w:pPr>
              <w:spacing w:after="0" w:line="240" w:lineRule="auto"/>
              <w:jc w:val="center"/>
              <w:rPr>
                <w:b/>
                <w:bCs/>
              </w:rPr>
            </w:pPr>
            <w:r w:rsidRPr="00CD379E">
              <w:rPr>
                <w:rFonts w:ascii="Arial Narrow" w:hAnsi="Arial Narrow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72039" w14:textId="77777777" w:rsidR="008A2957" w:rsidRPr="00CD379E" w:rsidRDefault="008A2957" w:rsidP="0025584C">
            <w:pPr>
              <w:spacing w:after="0" w:line="240" w:lineRule="auto"/>
              <w:jc w:val="center"/>
              <w:rPr>
                <w:b/>
                <w:bCs/>
              </w:rPr>
            </w:pPr>
            <w:r w:rsidRPr="00CD379E">
              <w:rPr>
                <w:rFonts w:ascii="Arial Narrow" w:hAnsi="Arial Narrow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C1449" w14:textId="77777777" w:rsidR="008A2957" w:rsidRPr="00CD379E" w:rsidRDefault="008A2957" w:rsidP="0025584C">
            <w:pPr>
              <w:spacing w:after="0" w:line="240" w:lineRule="auto"/>
              <w:jc w:val="center"/>
              <w:rPr>
                <w:b/>
                <w:bCs/>
              </w:rPr>
            </w:pPr>
            <w:r w:rsidRPr="00CD379E">
              <w:rPr>
                <w:rFonts w:ascii="Arial Narrow" w:hAnsi="Arial Narrow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2E560" w14:textId="77777777" w:rsidR="008A2957" w:rsidRPr="00CD379E" w:rsidRDefault="008A2957" w:rsidP="0025584C">
            <w:pPr>
              <w:spacing w:after="0" w:line="240" w:lineRule="auto"/>
              <w:jc w:val="center"/>
              <w:rPr>
                <w:b/>
                <w:bCs/>
              </w:rPr>
            </w:pPr>
            <w:r w:rsidRPr="00CD379E">
              <w:rPr>
                <w:rFonts w:ascii="Arial Narrow" w:hAnsi="Arial Narrow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657D6" w14:textId="77777777" w:rsidR="008A2957" w:rsidRPr="00CD379E" w:rsidRDefault="008A2957" w:rsidP="0025584C">
            <w:pPr>
              <w:spacing w:after="0" w:line="240" w:lineRule="auto"/>
              <w:jc w:val="center"/>
              <w:rPr>
                <w:b/>
                <w:bCs/>
              </w:rPr>
            </w:pPr>
            <w:r w:rsidRPr="00CD379E">
              <w:rPr>
                <w:rFonts w:ascii="Arial Narrow" w:hAnsi="Arial Narrow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47CEB" w14:textId="77777777" w:rsidR="008A2957" w:rsidRPr="00CD379E" w:rsidRDefault="008A2957" w:rsidP="0025584C">
            <w:pPr>
              <w:spacing w:after="0" w:line="240" w:lineRule="auto"/>
              <w:jc w:val="center"/>
              <w:rPr>
                <w:b/>
                <w:bCs/>
              </w:rPr>
            </w:pPr>
            <w:r w:rsidRPr="00CD379E">
              <w:rPr>
                <w:rFonts w:ascii="Arial Narrow" w:hAnsi="Arial Narrow"/>
                <w:b/>
                <w:bCs/>
                <w:sz w:val="20"/>
                <w:szCs w:val="20"/>
              </w:rPr>
              <w:t>6.</w:t>
            </w:r>
          </w:p>
        </w:tc>
      </w:tr>
      <w:tr w:rsidR="008A2957" w:rsidRPr="00E24B8E" w14:paraId="4D5E5436" w14:textId="77777777" w:rsidTr="008A2957">
        <w:trPr>
          <w:trHeight w:val="769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DDCF8" w14:textId="48517E07" w:rsidR="008A2957" w:rsidRPr="00E24B8E" w:rsidRDefault="0025584C" w:rsidP="0025584C">
            <w:pPr>
              <w:spacing w:line="276" w:lineRule="auto"/>
              <w:jc w:val="center"/>
            </w:pPr>
            <w: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2DA5A" w14:textId="77777777" w:rsidR="008A2957" w:rsidRPr="00E24B8E" w:rsidRDefault="008A2957" w:rsidP="008A2957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F9ABF" w14:textId="77777777" w:rsidR="008A2957" w:rsidRPr="00E24B8E" w:rsidRDefault="008A2957" w:rsidP="008A2957">
            <w:pPr>
              <w:spacing w:line="276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04204" w14:textId="77777777" w:rsidR="008A2957" w:rsidRPr="00E24B8E" w:rsidRDefault="008A2957" w:rsidP="008A2957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168DF" w14:textId="77777777" w:rsidR="008A2957" w:rsidRPr="00E24B8E" w:rsidRDefault="008A2957" w:rsidP="008A2957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10F8C" w14:textId="77777777" w:rsidR="008A2957" w:rsidRPr="00E24B8E" w:rsidRDefault="008A2957" w:rsidP="008A2957">
            <w:pPr>
              <w:spacing w:line="276" w:lineRule="auto"/>
            </w:pPr>
          </w:p>
        </w:tc>
      </w:tr>
      <w:tr w:rsidR="008A2957" w:rsidRPr="00E24B8E" w14:paraId="46861A3F" w14:textId="77777777" w:rsidTr="008A2957">
        <w:trPr>
          <w:trHeight w:val="769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17A1A" w14:textId="7619BD11" w:rsidR="008A2957" w:rsidRPr="00E24B8E" w:rsidRDefault="0025584C" w:rsidP="0025584C">
            <w:pPr>
              <w:spacing w:line="276" w:lineRule="auto"/>
              <w:jc w:val="center"/>
            </w:pPr>
            <w: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61329" w14:textId="77777777" w:rsidR="008A2957" w:rsidRPr="00E24B8E" w:rsidRDefault="008A2957" w:rsidP="008A2957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9CBF6" w14:textId="77777777" w:rsidR="008A2957" w:rsidRPr="00E24B8E" w:rsidRDefault="008A2957" w:rsidP="008A2957">
            <w:pPr>
              <w:spacing w:line="276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25B75" w14:textId="77777777" w:rsidR="008A2957" w:rsidRPr="00E24B8E" w:rsidRDefault="008A2957" w:rsidP="008A2957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B6F19" w14:textId="77777777" w:rsidR="008A2957" w:rsidRPr="00E24B8E" w:rsidRDefault="008A2957" w:rsidP="008A2957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1D286" w14:textId="77777777" w:rsidR="008A2957" w:rsidRPr="00E24B8E" w:rsidRDefault="008A2957" w:rsidP="008A2957">
            <w:pPr>
              <w:spacing w:line="276" w:lineRule="auto"/>
            </w:pPr>
          </w:p>
        </w:tc>
      </w:tr>
    </w:tbl>
    <w:p w14:paraId="1259E5C6" w14:textId="77777777" w:rsidR="008A2957" w:rsidRPr="00E24B8E" w:rsidRDefault="008A2957" w:rsidP="008A2957">
      <w:pPr>
        <w:widowControl w:val="0"/>
        <w:tabs>
          <w:tab w:val="left" w:pos="1080"/>
        </w:tabs>
        <w:spacing w:line="276" w:lineRule="auto"/>
        <w:ind w:left="70" w:hanging="70"/>
        <w:jc w:val="both"/>
        <w:rPr>
          <w:rFonts w:ascii="Calibri" w:eastAsia="Calibri" w:hAnsi="Calibri" w:cs="Calibri"/>
          <w:sz w:val="10"/>
          <w:szCs w:val="10"/>
        </w:rPr>
      </w:pPr>
    </w:p>
    <w:p w14:paraId="1DD0A58A" w14:textId="77777777" w:rsidR="008A2957" w:rsidRPr="00A54F6B" w:rsidRDefault="008A2957" w:rsidP="00D35E0A">
      <w:pPr>
        <w:pStyle w:val="Tekstpodstawowy"/>
        <w:spacing w:line="240" w:lineRule="auto"/>
        <w:rPr>
          <w:rFonts w:asciiTheme="minorHAnsi" w:eastAsia="Arial Narrow" w:hAnsiTheme="minorHAnsi" w:cstheme="minorHAnsi"/>
          <w:kern w:val="1"/>
          <w:sz w:val="18"/>
          <w:szCs w:val="18"/>
        </w:rPr>
      </w:pPr>
      <w:r w:rsidRPr="00A54F6B">
        <w:rPr>
          <w:rFonts w:asciiTheme="minorHAnsi" w:hAnsiTheme="minorHAnsi" w:cstheme="minorHAnsi"/>
          <w:sz w:val="18"/>
          <w:szCs w:val="18"/>
        </w:rPr>
        <w:t>UWAGA!</w:t>
      </w:r>
    </w:p>
    <w:p w14:paraId="75D7D6FB" w14:textId="6F30C523" w:rsidR="00D35E0A" w:rsidRPr="00A54F6B" w:rsidRDefault="00D35E0A" w:rsidP="00D35E0A">
      <w:pPr>
        <w:pStyle w:val="BodyTextIndentZnak"/>
        <w:tabs>
          <w:tab w:val="left" w:pos="567"/>
        </w:tabs>
        <w:spacing w:line="240" w:lineRule="auto"/>
        <w:ind w:left="0"/>
        <w:rPr>
          <w:rFonts w:asciiTheme="minorHAnsi" w:hAnsiTheme="minorHAnsi" w:cstheme="minorHAnsi"/>
          <w:sz w:val="18"/>
          <w:szCs w:val="18"/>
          <w:lang w:eastAsia="pl-PL"/>
        </w:rPr>
      </w:pPr>
      <w:r w:rsidRPr="00A54F6B">
        <w:rPr>
          <w:rFonts w:asciiTheme="minorHAnsi" w:hAnsiTheme="minorHAnsi" w:cstheme="minorHAnsi"/>
          <w:sz w:val="18"/>
          <w:szCs w:val="18"/>
          <w:lang w:eastAsia="pl-PL"/>
        </w:rPr>
        <w:t>W przypadku złożenia przez Wykonawców dokumentów zawierających kwoty wyrażone w innych walutach niż PLN, dla potrzeb oceny spełniania warunku kreślonego powyżej, Zamawiający, jako kurs przeliczeniowy waluty przyjmie średni kurs danej waluty publikowany przez Narodowy Bank Polski                  w dniu publikacji ogłoszenia o zamówieniu  w Dzienniku Urzędowym Unii Europejskiej. Jeżeli w dniu publikacji ogłoszenia  o zamówieniu w Dzienniku Urzędowym Unii Europejskiej, Narodowy Bank Polski nie publikuje średniego kursu danej waluty, za podstawę przeliczenia przyjmuje się średni kurs waluty publikowany pierwszego dnia, po dniu publikacji ogłoszenia o zamówieniu w Dzienniku Urzędowym Unii Europejskiej, w którym zostanie on opublikowany.</w:t>
      </w:r>
    </w:p>
    <w:p w14:paraId="33C492CF" w14:textId="77777777" w:rsidR="00A54F6B" w:rsidRDefault="00A54F6B" w:rsidP="00AE0D2E">
      <w:pPr>
        <w:pStyle w:val="Nagwek9"/>
        <w:spacing w:before="0"/>
        <w:jc w:val="right"/>
        <w:rPr>
          <w:rFonts w:asciiTheme="minorHAnsi" w:hAnsiTheme="minorHAnsi" w:cstheme="minorHAnsi"/>
          <w:b/>
          <w:bCs/>
          <w:i w:val="0"/>
          <w:color w:val="000000"/>
          <w:sz w:val="22"/>
          <w:szCs w:val="22"/>
        </w:rPr>
      </w:pPr>
    </w:p>
    <w:p w14:paraId="4AB741B0" w14:textId="77777777" w:rsidR="00A54F6B" w:rsidRPr="00E24B8E" w:rsidRDefault="00A54F6B" w:rsidP="00A54F6B">
      <w:pPr>
        <w:spacing w:after="0" w:line="240" w:lineRule="auto"/>
        <w:ind w:left="4821" w:firstLine="708"/>
        <w:rPr>
          <w:rFonts w:ascii="Arial Narrow" w:eastAsia="Arial Narrow" w:hAnsi="Arial Narrow" w:cs="Arial Narrow"/>
          <w:sz w:val="20"/>
          <w:szCs w:val="20"/>
        </w:rPr>
      </w:pPr>
      <w:r w:rsidRPr="00E24B8E">
        <w:rPr>
          <w:rFonts w:ascii="Arial Narrow" w:hAnsi="Arial Narrow"/>
          <w:sz w:val="20"/>
          <w:szCs w:val="20"/>
        </w:rPr>
        <w:t>..........................................................</w:t>
      </w:r>
    </w:p>
    <w:p w14:paraId="0AFE3A68" w14:textId="77777777" w:rsidR="00253EA4" w:rsidRPr="00EC3D04" w:rsidRDefault="00253EA4" w:rsidP="00253EA4">
      <w:pPr>
        <w:tabs>
          <w:tab w:val="left" w:pos="3686"/>
        </w:tabs>
        <w:spacing w:line="276" w:lineRule="auto"/>
        <w:ind w:left="5529" w:right="98"/>
        <w:jc w:val="both"/>
        <w:rPr>
          <w:rFonts w:ascii="Tahoma" w:eastAsia="Times New Roman" w:hAnsi="Tahoma" w:cs="Tahoma"/>
          <w:i/>
          <w:color w:val="FF0000"/>
          <w:sz w:val="16"/>
          <w:szCs w:val="16"/>
          <w:lang w:eastAsia="pl-PL"/>
        </w:rPr>
      </w:pPr>
      <w:r w:rsidRPr="00EC3D04">
        <w:rPr>
          <w:rFonts w:ascii="Tahoma" w:eastAsia="Times New Roman" w:hAnsi="Tahoma" w:cs="Tahoma"/>
          <w:color w:val="FF0000"/>
          <w:kern w:val="24"/>
          <w:sz w:val="16"/>
          <w:szCs w:val="16"/>
          <w:lang w:eastAsia="pl-PL"/>
        </w:rPr>
        <w:t>Plik należy opatrzyć kwalifikowanym podpisem elektronicznym, podpisem zaufanym lub podpisem</w:t>
      </w:r>
      <w:r>
        <w:rPr>
          <w:rFonts w:ascii="Tahoma" w:eastAsia="Times New Roman" w:hAnsi="Tahoma" w:cs="Tahoma"/>
          <w:color w:val="FF0000"/>
          <w:kern w:val="24"/>
          <w:sz w:val="16"/>
          <w:szCs w:val="16"/>
          <w:lang w:eastAsia="pl-PL"/>
        </w:rPr>
        <w:t xml:space="preserve"> osobistym osoby uprawomocnionej do występowania w imieniu Wykonawcy lub podmiotu udostępniającego zasoby.</w:t>
      </w:r>
    </w:p>
    <w:p w14:paraId="3D918F8B" w14:textId="77777777" w:rsidR="00A54F6B" w:rsidRDefault="00A54F6B" w:rsidP="00A54F6B">
      <w:pPr>
        <w:spacing w:after="0" w:line="240" w:lineRule="auto"/>
      </w:pPr>
    </w:p>
    <w:p w14:paraId="778ABC7E" w14:textId="03E8C1A2" w:rsidR="00A54F6B" w:rsidRDefault="00A54F6B" w:rsidP="00AE0D2E">
      <w:pPr>
        <w:pStyle w:val="Nagwek9"/>
        <w:spacing w:before="0"/>
        <w:jc w:val="right"/>
        <w:rPr>
          <w:rFonts w:asciiTheme="minorHAnsi" w:hAnsiTheme="minorHAnsi" w:cstheme="minorHAnsi"/>
          <w:b/>
          <w:bCs/>
          <w:i w:val="0"/>
          <w:color w:val="000000"/>
          <w:sz w:val="22"/>
          <w:szCs w:val="22"/>
        </w:rPr>
      </w:pPr>
    </w:p>
    <w:p w14:paraId="1359190E" w14:textId="008071B8" w:rsidR="005911E5" w:rsidRDefault="005911E5">
      <w:pPr>
        <w:rPr>
          <w:lang w:eastAsia="pl-PL"/>
        </w:rPr>
      </w:pPr>
    </w:p>
    <w:sectPr w:rsidR="005911E5" w:rsidSect="00790E10">
      <w:footerReference w:type="default" r:id="rId8"/>
      <w:pgSz w:w="11906" w:h="16838"/>
      <w:pgMar w:top="-1276" w:right="1417" w:bottom="993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A2826" w14:textId="77777777" w:rsidR="00486A0E" w:rsidRDefault="00486A0E" w:rsidP="008542D1">
      <w:pPr>
        <w:spacing w:after="0" w:line="240" w:lineRule="auto"/>
      </w:pPr>
      <w:r>
        <w:separator/>
      </w:r>
    </w:p>
  </w:endnote>
  <w:endnote w:type="continuationSeparator" w:id="0">
    <w:p w14:paraId="0694694E" w14:textId="77777777" w:rsidR="00486A0E" w:rsidRDefault="00486A0E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ews701 L2"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0544078"/>
      <w:docPartObj>
        <w:docPartGallery w:val="Page Numbers (Bottom of Page)"/>
        <w:docPartUnique/>
      </w:docPartObj>
    </w:sdtPr>
    <w:sdtContent>
      <w:p w14:paraId="3E485499" w14:textId="5A1AEB81" w:rsidR="00843CAD" w:rsidRDefault="00843C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6DB">
          <w:rPr>
            <w:noProof/>
          </w:rPr>
          <w:t>33</w:t>
        </w:r>
        <w:r>
          <w:fldChar w:fldCharType="end"/>
        </w:r>
      </w:p>
    </w:sdtContent>
  </w:sdt>
  <w:p w14:paraId="6817BD7E" w14:textId="77777777" w:rsidR="00843CAD" w:rsidRDefault="00843C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CB9AC" w14:textId="77777777" w:rsidR="00486A0E" w:rsidRDefault="00486A0E" w:rsidP="008542D1">
      <w:pPr>
        <w:spacing w:after="0" w:line="240" w:lineRule="auto"/>
      </w:pPr>
      <w:r>
        <w:separator/>
      </w:r>
    </w:p>
  </w:footnote>
  <w:footnote w:type="continuationSeparator" w:id="0">
    <w:p w14:paraId="2E39CE78" w14:textId="77777777" w:rsidR="00486A0E" w:rsidRDefault="00486A0E" w:rsidP="00854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C124FB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lvlText w:val="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6362165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872" w:hanging="408"/>
      </w:pPr>
      <w:rPr>
        <w:rFonts w:ascii="Tahoma" w:hAnsi="Tahoma" w:cs="Times New Roman"/>
        <w:color w:val="000000"/>
        <w:spacing w:val="-1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34" w:hanging="272"/>
      </w:pPr>
      <w:rPr>
        <w:rFonts w:ascii="Tahoma" w:eastAsiaTheme="minorHAnsi" w:hAnsi="Tahoma" w:cs="Tahoma"/>
        <w:bCs/>
        <w:color w:val="000000"/>
        <w:spacing w:val="-1"/>
        <w:sz w:val="20"/>
        <w:szCs w:val="20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1910" w:hanging="272"/>
      </w:pPr>
      <w:rPr>
        <w:rFonts w:ascii="Liberation Serif" w:hAnsi="Liberation Serif" w:cs="Times New Roman"/>
        <w:b/>
        <w:u w:val="no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85" w:hanging="272"/>
      </w:pPr>
      <w:rPr>
        <w:rFonts w:ascii="Liberation Serif" w:hAnsi="Liberation Serif" w:cs="Times New Roman"/>
        <w:b/>
        <w:u w:val="none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260" w:hanging="272"/>
      </w:pPr>
      <w:rPr>
        <w:rFonts w:ascii="Liberation Serif" w:hAnsi="Liberation Serif" w:cs="Times New Roman"/>
        <w:b/>
        <w:u w:val="none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936" w:hanging="272"/>
      </w:pPr>
      <w:rPr>
        <w:rFonts w:ascii="Liberation Serif" w:hAnsi="Liberation Serif" w:cs="Times New Roman"/>
        <w:b/>
        <w:u w:val="no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11" w:hanging="272"/>
      </w:pPr>
      <w:rPr>
        <w:rFonts w:ascii="Liberation Serif" w:hAnsi="Liberation Serif" w:cs="Times New Roman"/>
        <w:b/>
        <w:u w:val="none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86" w:hanging="272"/>
      </w:pPr>
      <w:rPr>
        <w:rFonts w:ascii="Liberation Serif" w:hAnsi="Liberation Serif" w:cs="Times New Roman"/>
        <w:b/>
        <w:u w:val="none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5962" w:hanging="272"/>
      </w:pPr>
      <w:rPr>
        <w:rFonts w:ascii="Liberation Serif" w:hAnsi="Liberation Serif" w:cs="Times New Roman"/>
        <w:b/>
        <w:u w:val="none"/>
      </w:rPr>
    </w:lvl>
  </w:abstractNum>
  <w:abstractNum w:abstractNumId="4" w15:restartNumberingAfterBreak="0">
    <w:nsid w:val="00000005"/>
    <w:multiLevelType w:val="multilevel"/>
    <w:tmpl w:val="00000005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-1412"/>
        </w:tabs>
        <w:ind w:left="748" w:hanging="180"/>
      </w:pPr>
      <w:rPr>
        <w:rFonts w:ascii="Tahoma" w:hAnsi="Tahoma" w:cs="Tahoma"/>
        <w:b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color w:val="000000"/>
        <w:spacing w:val="-1"/>
        <w:sz w:val="20"/>
        <w:szCs w:val="20"/>
      </w:rPr>
    </w:lvl>
  </w:abstractNum>
  <w:abstractNum w:abstractNumId="6" w15:restartNumberingAfterBreak="0">
    <w:nsid w:val="00000007"/>
    <w:multiLevelType w:val="singleLevel"/>
    <w:tmpl w:val="D6ECCC2A"/>
    <w:name w:val="WW8Num1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bCs w:val="0"/>
        <w:sz w:val="20"/>
        <w:szCs w:val="20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9" w15:restartNumberingAfterBreak="0">
    <w:nsid w:val="00000017"/>
    <w:multiLevelType w:val="multilevel"/>
    <w:tmpl w:val="618C9B2A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444" w:hanging="444"/>
      </w:pPr>
      <w:rPr>
        <w:rFonts w:ascii="Verdana" w:eastAsia="Times New Roman" w:hAnsi="Verdana" w:cs="Tahom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44" w:hanging="444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0" w15:restartNumberingAfterBreak="0">
    <w:nsid w:val="0000001E"/>
    <w:multiLevelType w:val="singleLevel"/>
    <w:tmpl w:val="F4BECF24"/>
    <w:name w:val="WW8Num50"/>
    <w:lvl w:ilvl="0">
      <w:start w:val="1"/>
      <w:numFmt w:val="lowerLetter"/>
      <w:lvlText w:val="%1)"/>
      <w:lvlJc w:val="left"/>
      <w:pPr>
        <w:tabs>
          <w:tab w:val="num" w:pos="0"/>
        </w:tabs>
        <w:ind w:left="722" w:hanging="360"/>
      </w:pPr>
      <w:rPr>
        <w:rFonts w:ascii="Tahoma" w:eastAsia="Times New Roman" w:hAnsi="Tahoma" w:cs="Tahoma"/>
        <w:b/>
        <w:bCs w:val="0"/>
        <w:i w:val="0"/>
        <w:color w:val="000000"/>
        <w:sz w:val="20"/>
        <w:szCs w:val="20"/>
      </w:rPr>
    </w:lvl>
  </w:abstractNum>
  <w:abstractNum w:abstractNumId="11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13" w15:restartNumberingAfterBreak="0">
    <w:nsid w:val="00000026"/>
    <w:multiLevelType w:val="multilevel"/>
    <w:tmpl w:val="00000026"/>
    <w:name w:val="WW8Num5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color w:val="00000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color w:val="000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29"/>
    <w:multiLevelType w:val="singleLevel"/>
    <w:tmpl w:val="00000029"/>
    <w:name w:val="WW8Num63"/>
    <w:lvl w:ilvl="0">
      <w:start w:val="1"/>
      <w:numFmt w:val="decimal"/>
      <w:lvlText w:val="%1."/>
      <w:lvlJc w:val="left"/>
      <w:pPr>
        <w:tabs>
          <w:tab w:val="num" w:pos="0"/>
        </w:tabs>
        <w:ind w:left="722" w:hanging="360"/>
      </w:pPr>
      <w:rPr>
        <w:rFonts w:ascii="Tahoma" w:hAnsi="Tahoma" w:cs="Tahoma" w:hint="default"/>
        <w:color w:val="000000"/>
        <w:sz w:val="20"/>
        <w:szCs w:val="20"/>
      </w:rPr>
    </w:lvl>
  </w:abstractNum>
  <w:abstractNum w:abstractNumId="15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17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8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9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06372E5A"/>
    <w:multiLevelType w:val="multilevel"/>
    <w:tmpl w:val="B7F6F8B4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21" w15:restartNumberingAfterBreak="0">
    <w:nsid w:val="07CA1102"/>
    <w:multiLevelType w:val="multilevel"/>
    <w:tmpl w:val="773A53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08B66932"/>
    <w:multiLevelType w:val="hybridMultilevel"/>
    <w:tmpl w:val="21E0130E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4ADAF054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eastAsia="Times New Roman" w:hAnsiTheme="minorHAnsi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0C500F05"/>
    <w:multiLevelType w:val="multilevel"/>
    <w:tmpl w:val="AA9EE4B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58151E"/>
    <w:multiLevelType w:val="multilevel"/>
    <w:tmpl w:val="A926A93A"/>
    <w:lvl w:ilvl="0">
      <w:start w:val="2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2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76A7F46"/>
    <w:multiLevelType w:val="multilevel"/>
    <w:tmpl w:val="196E06C6"/>
    <w:lvl w:ilvl="0">
      <w:start w:val="14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4" w15:restartNumberingAfterBreak="0">
    <w:nsid w:val="190E5171"/>
    <w:multiLevelType w:val="multilevel"/>
    <w:tmpl w:val="B34A9780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  <w:u w:val="single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  <w:u w:val="none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35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1B2B75C0"/>
    <w:multiLevelType w:val="multilevel"/>
    <w:tmpl w:val="E37CA532"/>
    <w:lvl w:ilvl="0">
      <w:start w:val="1"/>
      <w:numFmt w:val="decimal"/>
      <w:pStyle w:val="ABIRozdzia"/>
      <w:lvlText w:val="%1"/>
      <w:lvlJc w:val="left"/>
      <w:pPr>
        <w:ind w:left="567" w:hanging="567"/>
      </w:pPr>
      <w:rPr>
        <w:rFonts w:hint="default"/>
        <w:i w:val="0"/>
        <w:color w:val="auto"/>
        <w:sz w:val="28"/>
        <w:szCs w:val="28"/>
      </w:rPr>
    </w:lvl>
    <w:lvl w:ilvl="1">
      <w:start w:val="1"/>
      <w:numFmt w:val="decimal"/>
      <w:pStyle w:val="ABIDefinicja"/>
      <w:lvlText w:val="%1.%2"/>
      <w:lvlJc w:val="left"/>
      <w:pPr>
        <w:ind w:left="567" w:hanging="567"/>
      </w:pPr>
      <w:rPr>
        <w:rFonts w:hint="default"/>
        <w:color w:val="auto"/>
      </w:rPr>
    </w:lvl>
    <w:lvl w:ilvl="2">
      <w:start w:val="1"/>
      <w:numFmt w:val="decimal"/>
      <w:pStyle w:val="ABIPoddefinicja"/>
      <w:lvlText w:val="%1.%2.%3"/>
      <w:lvlJc w:val="left"/>
      <w:pPr>
        <w:tabs>
          <w:tab w:val="num" w:pos="862"/>
        </w:tabs>
        <w:ind w:left="1276" w:hanging="709"/>
      </w:pPr>
      <w:rPr>
        <w:rFonts w:hint="default"/>
        <w:color w:val="auto"/>
      </w:rPr>
    </w:lvl>
    <w:lvl w:ilvl="3">
      <w:start w:val="1"/>
      <w:numFmt w:val="bullet"/>
      <w:pStyle w:val="ABIPunkt"/>
      <w:lvlText w:val=""/>
      <w:lvlJc w:val="left"/>
      <w:pPr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pStyle w:val="ABIPodpunk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ind w:left="2722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3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84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15" w:hanging="567"/>
      </w:pPr>
      <w:rPr>
        <w:rFonts w:hint="default"/>
      </w:rPr>
    </w:lvl>
  </w:abstractNum>
  <w:abstractNum w:abstractNumId="37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C924CB3"/>
    <w:multiLevelType w:val="hybridMultilevel"/>
    <w:tmpl w:val="505E79C0"/>
    <w:lvl w:ilvl="0" w:tplc="42F872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41" w15:restartNumberingAfterBreak="0">
    <w:nsid w:val="1FD72F8B"/>
    <w:multiLevelType w:val="hybridMultilevel"/>
    <w:tmpl w:val="B97ECD18"/>
    <w:lvl w:ilvl="0" w:tplc="AE1CD2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229A1E9C"/>
    <w:multiLevelType w:val="multilevel"/>
    <w:tmpl w:val="0C9AB55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5A56C2E"/>
    <w:multiLevelType w:val="hybridMultilevel"/>
    <w:tmpl w:val="8A2AEBF0"/>
    <w:lvl w:ilvl="0" w:tplc="05A279E8">
      <w:start w:val="1"/>
      <w:numFmt w:val="decimal"/>
      <w:lvlText w:val="%1)"/>
      <w:lvlJc w:val="left"/>
      <w:pPr>
        <w:ind w:left="2421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5" w15:restartNumberingAfterBreak="0">
    <w:nsid w:val="29C525E9"/>
    <w:multiLevelType w:val="hybridMultilevel"/>
    <w:tmpl w:val="180A935E"/>
    <w:lvl w:ilvl="0" w:tplc="BF92BB96">
      <w:start w:val="1"/>
      <w:numFmt w:val="lowerLetter"/>
      <w:lvlText w:val="%1)"/>
      <w:lvlJc w:val="left"/>
      <w:pPr>
        <w:ind w:left="927" w:hanging="360"/>
      </w:pPr>
      <w:rPr>
        <w:rFonts w:cs="Cambria Math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2EBF06AC"/>
    <w:multiLevelType w:val="multilevel"/>
    <w:tmpl w:val="3F5E73F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291105F"/>
    <w:multiLevelType w:val="multilevel"/>
    <w:tmpl w:val="5C5E131E"/>
    <w:lvl w:ilvl="0">
      <w:start w:val="14"/>
      <w:numFmt w:val="decimal"/>
      <w:lvlText w:val="%1"/>
      <w:lvlJc w:val="left"/>
      <w:pPr>
        <w:ind w:left="2145" w:hanging="6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45" w:hanging="690"/>
      </w:pPr>
      <w:rPr>
        <w:rFonts w:ascii="Calibri" w:eastAsia="Arial" w:hAnsi="Calibri" w:hint="default"/>
        <w:color w:val="0F0F0F"/>
        <w:spacing w:val="0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ind w:left="2561" w:hanging="412"/>
      </w:pPr>
      <w:rPr>
        <w:rFonts w:ascii="Calibri" w:eastAsia="Arial" w:hAnsi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4366" w:hanging="4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69" w:hanging="4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71" w:hanging="4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74" w:hanging="4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76" w:hanging="4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79" w:hanging="412"/>
      </w:pPr>
      <w:rPr>
        <w:rFonts w:hint="default"/>
      </w:rPr>
    </w:lvl>
  </w:abstractNum>
  <w:abstractNum w:abstractNumId="49" w15:restartNumberingAfterBreak="0">
    <w:nsid w:val="341E3313"/>
    <w:multiLevelType w:val="multilevel"/>
    <w:tmpl w:val="B36269A6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5054B9D"/>
    <w:multiLevelType w:val="multilevel"/>
    <w:tmpl w:val="E8B02B4A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  <w:sz w:val="22"/>
        <w:szCs w:val="22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1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3" w15:restartNumberingAfterBreak="0">
    <w:nsid w:val="3F706D3A"/>
    <w:multiLevelType w:val="multilevel"/>
    <w:tmpl w:val="8466BDD8"/>
    <w:name w:val="WW8Num11223"/>
    <w:lvl w:ilvl="0">
      <w:start w:val="10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Calibri" w:hAnsi="Calibri" w:hint="default"/>
        <w:b w:val="0"/>
        <w:sz w:val="22"/>
        <w:szCs w:val="22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54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424E67F9"/>
    <w:multiLevelType w:val="multilevel"/>
    <w:tmpl w:val="FA04F686"/>
    <w:name w:val="WW8Num132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56" w15:restartNumberingAfterBreak="0">
    <w:nsid w:val="45EE7BCD"/>
    <w:multiLevelType w:val="hybridMultilevel"/>
    <w:tmpl w:val="56209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8" w15:restartNumberingAfterBreak="0">
    <w:nsid w:val="4D382195"/>
    <w:multiLevelType w:val="multilevel"/>
    <w:tmpl w:val="7818A012"/>
    <w:lvl w:ilvl="0">
      <w:start w:val="7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9" w15:restartNumberingAfterBreak="0">
    <w:nsid w:val="4E427BBF"/>
    <w:multiLevelType w:val="multilevel"/>
    <w:tmpl w:val="D10078B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20" w:hanging="720"/>
      </w:pPr>
      <w:rPr>
        <w:rFonts w:ascii="Calibri" w:eastAsia="Times New Roman" w:hAnsi="Calibri"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4E777C20"/>
    <w:multiLevelType w:val="multilevel"/>
    <w:tmpl w:val="4E777C2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E8F1077"/>
    <w:multiLevelType w:val="multilevel"/>
    <w:tmpl w:val="A2B69102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54A91C6F"/>
    <w:multiLevelType w:val="multilevel"/>
    <w:tmpl w:val="54A91C6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5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B81952"/>
    <w:multiLevelType w:val="multilevel"/>
    <w:tmpl w:val="5AB819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68" w15:restartNumberingAfterBreak="0">
    <w:nsid w:val="5E8862E4"/>
    <w:multiLevelType w:val="multilevel"/>
    <w:tmpl w:val="85685972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70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71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2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68140945"/>
    <w:multiLevelType w:val="multilevel"/>
    <w:tmpl w:val="35903EF6"/>
    <w:lvl w:ilvl="0">
      <w:start w:val="10"/>
      <w:numFmt w:val="decimal"/>
      <w:lvlText w:val="%1."/>
      <w:lvlJc w:val="left"/>
      <w:pPr>
        <w:ind w:left="516" w:hanging="516"/>
      </w:pPr>
      <w:rPr>
        <w:rFonts w:hint="default"/>
        <w:sz w:val="22"/>
        <w:szCs w:val="22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75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 w15:restartNumberingAfterBreak="0">
    <w:nsid w:val="6DE958E3"/>
    <w:multiLevelType w:val="hybridMultilevel"/>
    <w:tmpl w:val="9DE03770"/>
    <w:lvl w:ilvl="0" w:tplc="D5C218E2">
      <w:start w:val="1"/>
      <w:numFmt w:val="bullet"/>
      <w:lvlText w:val=""/>
      <w:lvlJc w:val="left"/>
      <w:pPr>
        <w:ind w:left="8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77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8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9" w15:restartNumberingAfterBreak="0">
    <w:nsid w:val="70D437A9"/>
    <w:multiLevelType w:val="multilevel"/>
    <w:tmpl w:val="70D437A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81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82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5" w15:restartNumberingAfterBreak="0">
    <w:nsid w:val="7BFC3A7F"/>
    <w:multiLevelType w:val="multilevel"/>
    <w:tmpl w:val="1E2824A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86" w15:restartNumberingAfterBreak="0">
    <w:nsid w:val="7E9C6810"/>
    <w:multiLevelType w:val="multilevel"/>
    <w:tmpl w:val="0E8C66C6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7" w15:restartNumberingAfterBreak="0">
    <w:nsid w:val="7EBD6CEC"/>
    <w:multiLevelType w:val="multilevel"/>
    <w:tmpl w:val="AD201DD4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43935300">
    <w:abstractNumId w:val="1"/>
  </w:num>
  <w:num w:numId="2" w16cid:durableId="385645660">
    <w:abstractNumId w:val="23"/>
  </w:num>
  <w:num w:numId="3" w16cid:durableId="1694569978">
    <w:abstractNumId w:val="21"/>
  </w:num>
  <w:num w:numId="4" w16cid:durableId="1345746747">
    <w:abstractNumId w:val="87"/>
  </w:num>
  <w:num w:numId="5" w16cid:durableId="413091400">
    <w:abstractNumId w:val="25"/>
  </w:num>
  <w:num w:numId="6" w16cid:durableId="1980027">
    <w:abstractNumId w:val="58"/>
  </w:num>
  <w:num w:numId="7" w16cid:durableId="432097072">
    <w:abstractNumId w:val="85"/>
  </w:num>
  <w:num w:numId="8" w16cid:durableId="148594842">
    <w:abstractNumId w:val="42"/>
  </w:num>
  <w:num w:numId="9" w16cid:durableId="2113428717">
    <w:abstractNumId w:val="71"/>
  </w:num>
  <w:num w:numId="10" w16cid:durableId="1232152968">
    <w:abstractNumId w:val="43"/>
  </w:num>
  <w:num w:numId="11" w16cid:durableId="1728217050">
    <w:abstractNumId w:val="20"/>
  </w:num>
  <w:num w:numId="12" w16cid:durableId="1982614473">
    <w:abstractNumId w:val="77"/>
  </w:num>
  <w:num w:numId="13" w16cid:durableId="2076315504">
    <w:abstractNumId w:val="84"/>
  </w:num>
  <w:num w:numId="14" w16cid:durableId="1283731288">
    <w:abstractNumId w:val="57"/>
  </w:num>
  <w:num w:numId="15" w16cid:durableId="961375576">
    <w:abstractNumId w:val="22"/>
  </w:num>
  <w:num w:numId="16" w16cid:durableId="652028740">
    <w:abstractNumId w:val="26"/>
  </w:num>
  <w:num w:numId="17" w16cid:durableId="1812360903">
    <w:abstractNumId w:val="31"/>
  </w:num>
  <w:num w:numId="18" w16cid:durableId="2059427053">
    <w:abstractNumId w:val="78"/>
  </w:num>
  <w:num w:numId="19" w16cid:durableId="1109082571">
    <w:abstractNumId w:val="0"/>
  </w:num>
  <w:num w:numId="20" w16cid:durableId="2052995769">
    <w:abstractNumId w:val="52"/>
  </w:num>
  <w:num w:numId="21" w16cid:durableId="1742018050">
    <w:abstractNumId w:val="80"/>
  </w:num>
  <w:num w:numId="22" w16cid:durableId="736897053">
    <w:abstractNumId w:val="50"/>
  </w:num>
  <w:num w:numId="23" w16cid:durableId="1852141338">
    <w:abstractNumId w:val="40"/>
  </w:num>
  <w:num w:numId="24" w16cid:durableId="851601729">
    <w:abstractNumId w:val="64"/>
  </w:num>
  <w:num w:numId="25" w16cid:durableId="831143680">
    <w:abstractNumId w:val="39"/>
  </w:num>
  <w:num w:numId="26" w16cid:durableId="909533999">
    <w:abstractNumId w:val="34"/>
  </w:num>
  <w:num w:numId="27" w16cid:durableId="967128629">
    <w:abstractNumId w:val="69"/>
  </w:num>
  <w:num w:numId="28" w16cid:durableId="1213225848">
    <w:abstractNumId w:val="72"/>
  </w:num>
  <w:num w:numId="29" w16cid:durableId="938563994">
    <w:abstractNumId w:val="73"/>
  </w:num>
  <w:num w:numId="30" w16cid:durableId="1959723902">
    <w:abstractNumId w:val="88"/>
  </w:num>
  <w:num w:numId="31" w16cid:durableId="263267730">
    <w:abstractNumId w:val="7"/>
  </w:num>
  <w:num w:numId="32" w16cid:durableId="2028944332">
    <w:abstractNumId w:val="54"/>
  </w:num>
  <w:num w:numId="33" w16cid:durableId="1838377067">
    <w:abstractNumId w:val="81"/>
  </w:num>
  <w:num w:numId="34" w16cid:durableId="566573638">
    <w:abstractNumId w:val="35"/>
  </w:num>
  <w:num w:numId="35" w16cid:durableId="1175222163">
    <w:abstractNumId w:val="51"/>
  </w:num>
  <w:num w:numId="36" w16cid:durableId="53235004">
    <w:abstractNumId w:val="30"/>
  </w:num>
  <w:num w:numId="37" w16cid:durableId="903418116">
    <w:abstractNumId w:val="44"/>
  </w:num>
  <w:num w:numId="38" w16cid:durableId="953251636">
    <w:abstractNumId w:val="2"/>
  </w:num>
  <w:num w:numId="39" w16cid:durableId="1714424640">
    <w:abstractNumId w:val="56"/>
  </w:num>
  <w:num w:numId="40" w16cid:durableId="487404554">
    <w:abstractNumId w:val="28"/>
  </w:num>
  <w:num w:numId="41" w16cid:durableId="2016414772">
    <w:abstractNumId w:val="49"/>
  </w:num>
  <w:num w:numId="42" w16cid:durableId="621618535">
    <w:abstractNumId w:val="75"/>
  </w:num>
  <w:num w:numId="43" w16cid:durableId="1384326070">
    <w:abstractNumId w:val="33"/>
  </w:num>
  <w:num w:numId="44" w16cid:durableId="754327615">
    <w:abstractNumId w:val="45"/>
  </w:num>
  <w:num w:numId="45" w16cid:durableId="220478741">
    <w:abstractNumId w:val="48"/>
  </w:num>
  <w:num w:numId="46" w16cid:durableId="1784378669">
    <w:abstractNumId w:val="59"/>
  </w:num>
  <w:num w:numId="47" w16cid:durableId="1914897081">
    <w:abstractNumId w:val="76"/>
  </w:num>
  <w:num w:numId="48" w16cid:durableId="152064137">
    <w:abstractNumId w:val="38"/>
  </w:num>
  <w:num w:numId="49" w16cid:durableId="122186893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36790796">
    <w:abstractNumId w:val="36"/>
  </w:num>
  <w:num w:numId="51" w16cid:durableId="516307481">
    <w:abstractNumId w:val="41"/>
  </w:num>
  <w:num w:numId="52" w16cid:durableId="1643995225">
    <w:abstractNumId w:val="46"/>
  </w:num>
  <w:num w:numId="53" w16cid:durableId="1899779175">
    <w:abstractNumId w:val="61"/>
  </w:num>
  <w:num w:numId="54" w16cid:durableId="1126654487">
    <w:abstractNumId w:val="68"/>
  </w:num>
  <w:num w:numId="55" w16cid:durableId="1968315805">
    <w:abstractNumId w:val="74"/>
  </w:num>
  <w:num w:numId="56" w16cid:durableId="671643182">
    <w:abstractNumId w:val="19"/>
  </w:num>
  <w:num w:numId="57" w16cid:durableId="1073699848">
    <w:abstractNumId w:val="27"/>
  </w:num>
  <w:num w:numId="58" w16cid:durableId="1618442817">
    <w:abstractNumId w:val="79"/>
  </w:num>
  <w:num w:numId="59" w16cid:durableId="2075664929">
    <w:abstractNumId w:val="66"/>
  </w:num>
  <w:num w:numId="60" w16cid:durableId="2112043121">
    <w:abstractNumId w:val="60"/>
  </w:num>
  <w:num w:numId="61" w16cid:durableId="716662295">
    <w:abstractNumId w:val="62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4"/>
    <w:rsid w:val="0000053B"/>
    <w:rsid w:val="00001414"/>
    <w:rsid w:val="00001451"/>
    <w:rsid w:val="0000370A"/>
    <w:rsid w:val="00003A7C"/>
    <w:rsid w:val="000059E3"/>
    <w:rsid w:val="00006B0C"/>
    <w:rsid w:val="000102A1"/>
    <w:rsid w:val="00011B3D"/>
    <w:rsid w:val="000146F1"/>
    <w:rsid w:val="00016EF5"/>
    <w:rsid w:val="00021A34"/>
    <w:rsid w:val="000258F2"/>
    <w:rsid w:val="00026904"/>
    <w:rsid w:val="00026F1A"/>
    <w:rsid w:val="000303C3"/>
    <w:rsid w:val="00030B63"/>
    <w:rsid w:val="0003150C"/>
    <w:rsid w:val="00033794"/>
    <w:rsid w:val="00033D7E"/>
    <w:rsid w:val="000353F2"/>
    <w:rsid w:val="00035A81"/>
    <w:rsid w:val="00036DB8"/>
    <w:rsid w:val="00036E43"/>
    <w:rsid w:val="00040962"/>
    <w:rsid w:val="00041216"/>
    <w:rsid w:val="00041B4E"/>
    <w:rsid w:val="00043D2D"/>
    <w:rsid w:val="00044391"/>
    <w:rsid w:val="00045050"/>
    <w:rsid w:val="0004526A"/>
    <w:rsid w:val="00045F61"/>
    <w:rsid w:val="00047813"/>
    <w:rsid w:val="00050029"/>
    <w:rsid w:val="00050057"/>
    <w:rsid w:val="00050C1C"/>
    <w:rsid w:val="0005313A"/>
    <w:rsid w:val="00053D58"/>
    <w:rsid w:val="000547B3"/>
    <w:rsid w:val="000554AD"/>
    <w:rsid w:val="00055EC3"/>
    <w:rsid w:val="00056640"/>
    <w:rsid w:val="00056B2E"/>
    <w:rsid w:val="00060FFD"/>
    <w:rsid w:val="00062EF9"/>
    <w:rsid w:val="0006333E"/>
    <w:rsid w:val="000635E8"/>
    <w:rsid w:val="000636D8"/>
    <w:rsid w:val="0006376A"/>
    <w:rsid w:val="0006541F"/>
    <w:rsid w:val="00066799"/>
    <w:rsid w:val="000667AA"/>
    <w:rsid w:val="0006693C"/>
    <w:rsid w:val="00066CB1"/>
    <w:rsid w:val="000675CF"/>
    <w:rsid w:val="000735D9"/>
    <w:rsid w:val="0007513E"/>
    <w:rsid w:val="000773CB"/>
    <w:rsid w:val="00080FBC"/>
    <w:rsid w:val="0008288B"/>
    <w:rsid w:val="00083A5E"/>
    <w:rsid w:val="00084263"/>
    <w:rsid w:val="00086982"/>
    <w:rsid w:val="0009097D"/>
    <w:rsid w:val="0009214B"/>
    <w:rsid w:val="000926E3"/>
    <w:rsid w:val="00094638"/>
    <w:rsid w:val="00096363"/>
    <w:rsid w:val="000A000C"/>
    <w:rsid w:val="000A0A88"/>
    <w:rsid w:val="000A2D43"/>
    <w:rsid w:val="000A3450"/>
    <w:rsid w:val="000A4838"/>
    <w:rsid w:val="000A4C01"/>
    <w:rsid w:val="000A6B30"/>
    <w:rsid w:val="000A758F"/>
    <w:rsid w:val="000A7C49"/>
    <w:rsid w:val="000B009B"/>
    <w:rsid w:val="000B1B8C"/>
    <w:rsid w:val="000B44D7"/>
    <w:rsid w:val="000B4658"/>
    <w:rsid w:val="000B71D6"/>
    <w:rsid w:val="000B7B26"/>
    <w:rsid w:val="000C0335"/>
    <w:rsid w:val="000C1041"/>
    <w:rsid w:val="000C5367"/>
    <w:rsid w:val="000D083D"/>
    <w:rsid w:val="000D0D08"/>
    <w:rsid w:val="000D2A8F"/>
    <w:rsid w:val="000D2B0B"/>
    <w:rsid w:val="000D37D5"/>
    <w:rsid w:val="000D4056"/>
    <w:rsid w:val="000D7FD4"/>
    <w:rsid w:val="000E0412"/>
    <w:rsid w:val="000E0B0D"/>
    <w:rsid w:val="000E42AA"/>
    <w:rsid w:val="000E4B5E"/>
    <w:rsid w:val="000E4D8A"/>
    <w:rsid w:val="000E60A5"/>
    <w:rsid w:val="000E7A44"/>
    <w:rsid w:val="000F223F"/>
    <w:rsid w:val="000F2B2C"/>
    <w:rsid w:val="000F7C5E"/>
    <w:rsid w:val="00101237"/>
    <w:rsid w:val="00102866"/>
    <w:rsid w:val="0010689F"/>
    <w:rsid w:val="0011080A"/>
    <w:rsid w:val="001119F9"/>
    <w:rsid w:val="00112645"/>
    <w:rsid w:val="00115A7D"/>
    <w:rsid w:val="00117081"/>
    <w:rsid w:val="0012060C"/>
    <w:rsid w:val="0012252B"/>
    <w:rsid w:val="00122E09"/>
    <w:rsid w:val="00124CA4"/>
    <w:rsid w:val="0013017D"/>
    <w:rsid w:val="001301D3"/>
    <w:rsid w:val="001309EA"/>
    <w:rsid w:val="001310EF"/>
    <w:rsid w:val="00131224"/>
    <w:rsid w:val="001317AF"/>
    <w:rsid w:val="00135D76"/>
    <w:rsid w:val="00137BD1"/>
    <w:rsid w:val="00143323"/>
    <w:rsid w:val="00147C3E"/>
    <w:rsid w:val="001511AD"/>
    <w:rsid w:val="00151C52"/>
    <w:rsid w:val="00151EF5"/>
    <w:rsid w:val="00151F0C"/>
    <w:rsid w:val="00154180"/>
    <w:rsid w:val="001544EA"/>
    <w:rsid w:val="001548A6"/>
    <w:rsid w:val="00154C30"/>
    <w:rsid w:val="00160657"/>
    <w:rsid w:val="0016102D"/>
    <w:rsid w:val="00163D32"/>
    <w:rsid w:val="00165CBA"/>
    <w:rsid w:val="001660C1"/>
    <w:rsid w:val="0016691F"/>
    <w:rsid w:val="00166939"/>
    <w:rsid w:val="0016755F"/>
    <w:rsid w:val="001703B4"/>
    <w:rsid w:val="00171435"/>
    <w:rsid w:val="00173B34"/>
    <w:rsid w:val="001756DB"/>
    <w:rsid w:val="00177BEA"/>
    <w:rsid w:val="00177F1B"/>
    <w:rsid w:val="00183FDF"/>
    <w:rsid w:val="0018439D"/>
    <w:rsid w:val="001845A3"/>
    <w:rsid w:val="00186E78"/>
    <w:rsid w:val="00186FE0"/>
    <w:rsid w:val="00190978"/>
    <w:rsid w:val="0019112A"/>
    <w:rsid w:val="001916D2"/>
    <w:rsid w:val="00191EF4"/>
    <w:rsid w:val="001927DA"/>
    <w:rsid w:val="00192874"/>
    <w:rsid w:val="00193192"/>
    <w:rsid w:val="001957F8"/>
    <w:rsid w:val="00195A73"/>
    <w:rsid w:val="00195DC4"/>
    <w:rsid w:val="00196479"/>
    <w:rsid w:val="001A31E0"/>
    <w:rsid w:val="001A3FF2"/>
    <w:rsid w:val="001A5B88"/>
    <w:rsid w:val="001A5FC5"/>
    <w:rsid w:val="001A601E"/>
    <w:rsid w:val="001A60AC"/>
    <w:rsid w:val="001A6998"/>
    <w:rsid w:val="001A6BA1"/>
    <w:rsid w:val="001A71D7"/>
    <w:rsid w:val="001A7550"/>
    <w:rsid w:val="001B0E24"/>
    <w:rsid w:val="001B23DD"/>
    <w:rsid w:val="001B27E9"/>
    <w:rsid w:val="001B320A"/>
    <w:rsid w:val="001B39C2"/>
    <w:rsid w:val="001B5721"/>
    <w:rsid w:val="001C0774"/>
    <w:rsid w:val="001C10BE"/>
    <w:rsid w:val="001C13FB"/>
    <w:rsid w:val="001C3DE2"/>
    <w:rsid w:val="001C496D"/>
    <w:rsid w:val="001C6D35"/>
    <w:rsid w:val="001C7F20"/>
    <w:rsid w:val="001D160A"/>
    <w:rsid w:val="001D1880"/>
    <w:rsid w:val="001D31D7"/>
    <w:rsid w:val="001D44C5"/>
    <w:rsid w:val="001D58F9"/>
    <w:rsid w:val="001D6667"/>
    <w:rsid w:val="001E390C"/>
    <w:rsid w:val="001E573E"/>
    <w:rsid w:val="001E6886"/>
    <w:rsid w:val="001E745A"/>
    <w:rsid w:val="001F1441"/>
    <w:rsid w:val="001F1FAB"/>
    <w:rsid w:val="001F5959"/>
    <w:rsid w:val="001F5B49"/>
    <w:rsid w:val="001F781E"/>
    <w:rsid w:val="001F7895"/>
    <w:rsid w:val="002027FD"/>
    <w:rsid w:val="0020430B"/>
    <w:rsid w:val="002043A3"/>
    <w:rsid w:val="002103EC"/>
    <w:rsid w:val="00210A98"/>
    <w:rsid w:val="00211EDF"/>
    <w:rsid w:val="00213AE8"/>
    <w:rsid w:val="002145D6"/>
    <w:rsid w:val="002151BF"/>
    <w:rsid w:val="0021741D"/>
    <w:rsid w:val="002214D2"/>
    <w:rsid w:val="0022262B"/>
    <w:rsid w:val="002237CC"/>
    <w:rsid w:val="0022552C"/>
    <w:rsid w:val="0022751F"/>
    <w:rsid w:val="00232AD7"/>
    <w:rsid w:val="002373C8"/>
    <w:rsid w:val="00240294"/>
    <w:rsid w:val="0024451A"/>
    <w:rsid w:val="00244969"/>
    <w:rsid w:val="00245873"/>
    <w:rsid w:val="002464CC"/>
    <w:rsid w:val="00251264"/>
    <w:rsid w:val="002513CF"/>
    <w:rsid w:val="00251960"/>
    <w:rsid w:val="00253EA4"/>
    <w:rsid w:val="0025584C"/>
    <w:rsid w:val="00257E18"/>
    <w:rsid w:val="00260F41"/>
    <w:rsid w:val="00261FAA"/>
    <w:rsid w:val="00262318"/>
    <w:rsid w:val="002623E6"/>
    <w:rsid w:val="002628C8"/>
    <w:rsid w:val="00264FD3"/>
    <w:rsid w:val="00273057"/>
    <w:rsid w:val="0027360C"/>
    <w:rsid w:val="002744E8"/>
    <w:rsid w:val="0027685B"/>
    <w:rsid w:val="0027742F"/>
    <w:rsid w:val="00277A9B"/>
    <w:rsid w:val="00280A44"/>
    <w:rsid w:val="00280CBA"/>
    <w:rsid w:val="0028331A"/>
    <w:rsid w:val="0028346E"/>
    <w:rsid w:val="002838BD"/>
    <w:rsid w:val="0028524C"/>
    <w:rsid w:val="00285C84"/>
    <w:rsid w:val="00291C83"/>
    <w:rsid w:val="002A1C75"/>
    <w:rsid w:val="002A23DD"/>
    <w:rsid w:val="002A2436"/>
    <w:rsid w:val="002A2BC7"/>
    <w:rsid w:val="002A31AF"/>
    <w:rsid w:val="002A31CC"/>
    <w:rsid w:val="002A330F"/>
    <w:rsid w:val="002A398A"/>
    <w:rsid w:val="002A4EBF"/>
    <w:rsid w:val="002A5375"/>
    <w:rsid w:val="002A770E"/>
    <w:rsid w:val="002A7795"/>
    <w:rsid w:val="002B01E2"/>
    <w:rsid w:val="002B0810"/>
    <w:rsid w:val="002B5978"/>
    <w:rsid w:val="002B66BF"/>
    <w:rsid w:val="002B69E5"/>
    <w:rsid w:val="002B6CAF"/>
    <w:rsid w:val="002C1575"/>
    <w:rsid w:val="002C165B"/>
    <w:rsid w:val="002C55E8"/>
    <w:rsid w:val="002D28D3"/>
    <w:rsid w:val="002D296F"/>
    <w:rsid w:val="002D4157"/>
    <w:rsid w:val="002D7289"/>
    <w:rsid w:val="002D76B7"/>
    <w:rsid w:val="002D7B1F"/>
    <w:rsid w:val="002E1B18"/>
    <w:rsid w:val="002E6486"/>
    <w:rsid w:val="002F03AC"/>
    <w:rsid w:val="002F2CF4"/>
    <w:rsid w:val="002F3890"/>
    <w:rsid w:val="002F3A2E"/>
    <w:rsid w:val="002F43F1"/>
    <w:rsid w:val="002F4B31"/>
    <w:rsid w:val="002F551B"/>
    <w:rsid w:val="002F68DC"/>
    <w:rsid w:val="002F6FEB"/>
    <w:rsid w:val="002F73A0"/>
    <w:rsid w:val="002F7610"/>
    <w:rsid w:val="002F77E2"/>
    <w:rsid w:val="00300C9B"/>
    <w:rsid w:val="00300F8A"/>
    <w:rsid w:val="00303B32"/>
    <w:rsid w:val="0030537B"/>
    <w:rsid w:val="0030584F"/>
    <w:rsid w:val="00306F6A"/>
    <w:rsid w:val="00310BCF"/>
    <w:rsid w:val="003118F7"/>
    <w:rsid w:val="00315C84"/>
    <w:rsid w:val="003161BB"/>
    <w:rsid w:val="00321A2F"/>
    <w:rsid w:val="00321D82"/>
    <w:rsid w:val="0032516C"/>
    <w:rsid w:val="00326553"/>
    <w:rsid w:val="0032673F"/>
    <w:rsid w:val="00326DA1"/>
    <w:rsid w:val="00326FFF"/>
    <w:rsid w:val="003311A0"/>
    <w:rsid w:val="00332FF6"/>
    <w:rsid w:val="00336342"/>
    <w:rsid w:val="00337C24"/>
    <w:rsid w:val="003433BA"/>
    <w:rsid w:val="003438EB"/>
    <w:rsid w:val="003448B5"/>
    <w:rsid w:val="0034665B"/>
    <w:rsid w:val="003506F5"/>
    <w:rsid w:val="00352015"/>
    <w:rsid w:val="00352119"/>
    <w:rsid w:val="003530F5"/>
    <w:rsid w:val="0035533B"/>
    <w:rsid w:val="00356575"/>
    <w:rsid w:val="003566BE"/>
    <w:rsid w:val="00357CA3"/>
    <w:rsid w:val="00362236"/>
    <w:rsid w:val="00364DCC"/>
    <w:rsid w:val="00367071"/>
    <w:rsid w:val="00367073"/>
    <w:rsid w:val="00372A46"/>
    <w:rsid w:val="00373237"/>
    <w:rsid w:val="00373658"/>
    <w:rsid w:val="00373919"/>
    <w:rsid w:val="00376D8F"/>
    <w:rsid w:val="00377E5F"/>
    <w:rsid w:val="00381A82"/>
    <w:rsid w:val="00383268"/>
    <w:rsid w:val="00385372"/>
    <w:rsid w:val="0038606E"/>
    <w:rsid w:val="0038649B"/>
    <w:rsid w:val="00390590"/>
    <w:rsid w:val="00395D85"/>
    <w:rsid w:val="003A1E77"/>
    <w:rsid w:val="003A2687"/>
    <w:rsid w:val="003A4900"/>
    <w:rsid w:val="003A60DD"/>
    <w:rsid w:val="003A769E"/>
    <w:rsid w:val="003A7729"/>
    <w:rsid w:val="003B38E0"/>
    <w:rsid w:val="003B4145"/>
    <w:rsid w:val="003B5E9A"/>
    <w:rsid w:val="003C2C56"/>
    <w:rsid w:val="003C5013"/>
    <w:rsid w:val="003C52E6"/>
    <w:rsid w:val="003C5CBC"/>
    <w:rsid w:val="003C6463"/>
    <w:rsid w:val="003C6680"/>
    <w:rsid w:val="003C7582"/>
    <w:rsid w:val="003D055F"/>
    <w:rsid w:val="003D149C"/>
    <w:rsid w:val="003D2009"/>
    <w:rsid w:val="003D2076"/>
    <w:rsid w:val="003D2B66"/>
    <w:rsid w:val="003D4157"/>
    <w:rsid w:val="003D5669"/>
    <w:rsid w:val="003D6785"/>
    <w:rsid w:val="003E043A"/>
    <w:rsid w:val="003E225C"/>
    <w:rsid w:val="003E6ADF"/>
    <w:rsid w:val="003E7E35"/>
    <w:rsid w:val="003F072A"/>
    <w:rsid w:val="003F0AEA"/>
    <w:rsid w:val="003F0F51"/>
    <w:rsid w:val="003F11BD"/>
    <w:rsid w:val="003F2186"/>
    <w:rsid w:val="003F335A"/>
    <w:rsid w:val="003F37DF"/>
    <w:rsid w:val="003F4151"/>
    <w:rsid w:val="003F49DE"/>
    <w:rsid w:val="003F65BF"/>
    <w:rsid w:val="003F6EEA"/>
    <w:rsid w:val="0040076A"/>
    <w:rsid w:val="004016D7"/>
    <w:rsid w:val="00404339"/>
    <w:rsid w:val="00413B16"/>
    <w:rsid w:val="004143E4"/>
    <w:rsid w:val="0041484E"/>
    <w:rsid w:val="004152CF"/>
    <w:rsid w:val="00415592"/>
    <w:rsid w:val="00421E2D"/>
    <w:rsid w:val="00422FF7"/>
    <w:rsid w:val="0042562B"/>
    <w:rsid w:val="0042595A"/>
    <w:rsid w:val="00427AE4"/>
    <w:rsid w:val="00427B9F"/>
    <w:rsid w:val="00431037"/>
    <w:rsid w:val="0043315C"/>
    <w:rsid w:val="00433212"/>
    <w:rsid w:val="00433FFD"/>
    <w:rsid w:val="004343D4"/>
    <w:rsid w:val="004359A1"/>
    <w:rsid w:val="004359E8"/>
    <w:rsid w:val="00436595"/>
    <w:rsid w:val="00442C2C"/>
    <w:rsid w:val="00445338"/>
    <w:rsid w:val="0044627D"/>
    <w:rsid w:val="00450FFA"/>
    <w:rsid w:val="004550D4"/>
    <w:rsid w:val="00455F69"/>
    <w:rsid w:val="0045617C"/>
    <w:rsid w:val="0045657C"/>
    <w:rsid w:val="00460573"/>
    <w:rsid w:val="004622BC"/>
    <w:rsid w:val="00462CFE"/>
    <w:rsid w:val="004665B4"/>
    <w:rsid w:val="004670FD"/>
    <w:rsid w:val="0048016B"/>
    <w:rsid w:val="00481E2B"/>
    <w:rsid w:val="00481E66"/>
    <w:rsid w:val="00481F25"/>
    <w:rsid w:val="00482679"/>
    <w:rsid w:val="00483C77"/>
    <w:rsid w:val="00486174"/>
    <w:rsid w:val="00486222"/>
    <w:rsid w:val="00486A0E"/>
    <w:rsid w:val="004873A9"/>
    <w:rsid w:val="0049196C"/>
    <w:rsid w:val="0049246C"/>
    <w:rsid w:val="00494EBB"/>
    <w:rsid w:val="004961C6"/>
    <w:rsid w:val="004A1E84"/>
    <w:rsid w:val="004A7F47"/>
    <w:rsid w:val="004B1AB0"/>
    <w:rsid w:val="004B2049"/>
    <w:rsid w:val="004B2D97"/>
    <w:rsid w:val="004B7957"/>
    <w:rsid w:val="004C0045"/>
    <w:rsid w:val="004C02F3"/>
    <w:rsid w:val="004C09FF"/>
    <w:rsid w:val="004C140C"/>
    <w:rsid w:val="004C194A"/>
    <w:rsid w:val="004C3F87"/>
    <w:rsid w:val="004C52CF"/>
    <w:rsid w:val="004D0E71"/>
    <w:rsid w:val="004D1276"/>
    <w:rsid w:val="004D2DCA"/>
    <w:rsid w:val="004D3A05"/>
    <w:rsid w:val="004D4876"/>
    <w:rsid w:val="004E2905"/>
    <w:rsid w:val="004E4156"/>
    <w:rsid w:val="004E7A3F"/>
    <w:rsid w:val="004F144B"/>
    <w:rsid w:val="004F22E7"/>
    <w:rsid w:val="004F5216"/>
    <w:rsid w:val="004F7AE4"/>
    <w:rsid w:val="00504E17"/>
    <w:rsid w:val="0050580D"/>
    <w:rsid w:val="005115E5"/>
    <w:rsid w:val="005117A1"/>
    <w:rsid w:val="0051202F"/>
    <w:rsid w:val="00513974"/>
    <w:rsid w:val="005141F8"/>
    <w:rsid w:val="00514BC4"/>
    <w:rsid w:val="00516BFA"/>
    <w:rsid w:val="005214AB"/>
    <w:rsid w:val="00521D3F"/>
    <w:rsid w:val="0052248F"/>
    <w:rsid w:val="00524417"/>
    <w:rsid w:val="00525110"/>
    <w:rsid w:val="005262F5"/>
    <w:rsid w:val="00530655"/>
    <w:rsid w:val="00532F5B"/>
    <w:rsid w:val="00533785"/>
    <w:rsid w:val="0053624C"/>
    <w:rsid w:val="00536EDC"/>
    <w:rsid w:val="005408C9"/>
    <w:rsid w:val="00541D1C"/>
    <w:rsid w:val="00543C34"/>
    <w:rsid w:val="005451B3"/>
    <w:rsid w:val="00550A77"/>
    <w:rsid w:val="00552728"/>
    <w:rsid w:val="00554D5A"/>
    <w:rsid w:val="00556968"/>
    <w:rsid w:val="0055757E"/>
    <w:rsid w:val="00562487"/>
    <w:rsid w:val="0056472D"/>
    <w:rsid w:val="00564902"/>
    <w:rsid w:val="005663F0"/>
    <w:rsid w:val="005679D8"/>
    <w:rsid w:val="00567A48"/>
    <w:rsid w:val="0057111E"/>
    <w:rsid w:val="00571420"/>
    <w:rsid w:val="0057206F"/>
    <w:rsid w:val="0057215D"/>
    <w:rsid w:val="005730B2"/>
    <w:rsid w:val="005769E2"/>
    <w:rsid w:val="00576ED4"/>
    <w:rsid w:val="0058176D"/>
    <w:rsid w:val="005830E6"/>
    <w:rsid w:val="00584DEE"/>
    <w:rsid w:val="00585DC2"/>
    <w:rsid w:val="00585FD0"/>
    <w:rsid w:val="005864FC"/>
    <w:rsid w:val="005906FC"/>
    <w:rsid w:val="00590876"/>
    <w:rsid w:val="005911E5"/>
    <w:rsid w:val="00591B08"/>
    <w:rsid w:val="0059283B"/>
    <w:rsid w:val="00594321"/>
    <w:rsid w:val="00594EB5"/>
    <w:rsid w:val="005955FE"/>
    <w:rsid w:val="005978DF"/>
    <w:rsid w:val="00597BD5"/>
    <w:rsid w:val="00597F33"/>
    <w:rsid w:val="00597F61"/>
    <w:rsid w:val="005A01A1"/>
    <w:rsid w:val="005A0774"/>
    <w:rsid w:val="005A3BCD"/>
    <w:rsid w:val="005A644F"/>
    <w:rsid w:val="005A7299"/>
    <w:rsid w:val="005B3676"/>
    <w:rsid w:val="005B57FA"/>
    <w:rsid w:val="005B6840"/>
    <w:rsid w:val="005B7CFC"/>
    <w:rsid w:val="005B7F00"/>
    <w:rsid w:val="005C1F25"/>
    <w:rsid w:val="005C43E7"/>
    <w:rsid w:val="005C6C4A"/>
    <w:rsid w:val="005D34D6"/>
    <w:rsid w:val="005D4EC2"/>
    <w:rsid w:val="005D6CB4"/>
    <w:rsid w:val="005E0ED4"/>
    <w:rsid w:val="005E16A2"/>
    <w:rsid w:val="005E2114"/>
    <w:rsid w:val="005E2E71"/>
    <w:rsid w:val="005F023E"/>
    <w:rsid w:val="005F14B9"/>
    <w:rsid w:val="005F2993"/>
    <w:rsid w:val="005F37B5"/>
    <w:rsid w:val="005F4F4F"/>
    <w:rsid w:val="005F5991"/>
    <w:rsid w:val="005F7547"/>
    <w:rsid w:val="006007BA"/>
    <w:rsid w:val="006011FD"/>
    <w:rsid w:val="0060322B"/>
    <w:rsid w:val="006033EF"/>
    <w:rsid w:val="0060679B"/>
    <w:rsid w:val="00607F6D"/>
    <w:rsid w:val="00612417"/>
    <w:rsid w:val="00612CB5"/>
    <w:rsid w:val="0061522A"/>
    <w:rsid w:val="00620107"/>
    <w:rsid w:val="00620523"/>
    <w:rsid w:val="0062275D"/>
    <w:rsid w:val="00623AFA"/>
    <w:rsid w:val="00624EF9"/>
    <w:rsid w:val="006268E0"/>
    <w:rsid w:val="0062709A"/>
    <w:rsid w:val="00627399"/>
    <w:rsid w:val="006323F9"/>
    <w:rsid w:val="00632820"/>
    <w:rsid w:val="0063291B"/>
    <w:rsid w:val="00632C66"/>
    <w:rsid w:val="00635804"/>
    <w:rsid w:val="0063618B"/>
    <w:rsid w:val="00637383"/>
    <w:rsid w:val="006409C0"/>
    <w:rsid w:val="00641BC1"/>
    <w:rsid w:val="00644FD1"/>
    <w:rsid w:val="006454B4"/>
    <w:rsid w:val="00645D76"/>
    <w:rsid w:val="00650893"/>
    <w:rsid w:val="0065096C"/>
    <w:rsid w:val="0065157E"/>
    <w:rsid w:val="0065271E"/>
    <w:rsid w:val="006551C5"/>
    <w:rsid w:val="00657CED"/>
    <w:rsid w:val="0066069B"/>
    <w:rsid w:val="00661880"/>
    <w:rsid w:val="0066208D"/>
    <w:rsid w:val="00662F88"/>
    <w:rsid w:val="00663114"/>
    <w:rsid w:val="006633A2"/>
    <w:rsid w:val="00663B66"/>
    <w:rsid w:val="00663FC3"/>
    <w:rsid w:val="006647E7"/>
    <w:rsid w:val="00665235"/>
    <w:rsid w:val="006718FD"/>
    <w:rsid w:val="00671CE7"/>
    <w:rsid w:val="006720EF"/>
    <w:rsid w:val="006749D2"/>
    <w:rsid w:val="00675B48"/>
    <w:rsid w:val="00677B1A"/>
    <w:rsid w:val="00680D18"/>
    <w:rsid w:val="00680EE5"/>
    <w:rsid w:val="00681AB2"/>
    <w:rsid w:val="0068671A"/>
    <w:rsid w:val="00690A76"/>
    <w:rsid w:val="006914F2"/>
    <w:rsid w:val="00694D16"/>
    <w:rsid w:val="00695669"/>
    <w:rsid w:val="006957FD"/>
    <w:rsid w:val="0069648E"/>
    <w:rsid w:val="00696BE6"/>
    <w:rsid w:val="00697775"/>
    <w:rsid w:val="006A2452"/>
    <w:rsid w:val="006A348F"/>
    <w:rsid w:val="006A4DE2"/>
    <w:rsid w:val="006A5EA3"/>
    <w:rsid w:val="006A6B87"/>
    <w:rsid w:val="006A6F1D"/>
    <w:rsid w:val="006A774C"/>
    <w:rsid w:val="006B0025"/>
    <w:rsid w:val="006B035D"/>
    <w:rsid w:val="006B0630"/>
    <w:rsid w:val="006B396F"/>
    <w:rsid w:val="006B3F6B"/>
    <w:rsid w:val="006B5821"/>
    <w:rsid w:val="006B5F8B"/>
    <w:rsid w:val="006B6299"/>
    <w:rsid w:val="006B78E7"/>
    <w:rsid w:val="006B7A9B"/>
    <w:rsid w:val="006C0895"/>
    <w:rsid w:val="006C1EC4"/>
    <w:rsid w:val="006C3D9E"/>
    <w:rsid w:val="006C3F72"/>
    <w:rsid w:val="006C5892"/>
    <w:rsid w:val="006C6109"/>
    <w:rsid w:val="006C70B9"/>
    <w:rsid w:val="006D0434"/>
    <w:rsid w:val="006D08F9"/>
    <w:rsid w:val="006D354C"/>
    <w:rsid w:val="006D39B3"/>
    <w:rsid w:val="006D5CAF"/>
    <w:rsid w:val="006D6FF2"/>
    <w:rsid w:val="006D7C56"/>
    <w:rsid w:val="006F5BFD"/>
    <w:rsid w:val="006F79A4"/>
    <w:rsid w:val="006F7AE2"/>
    <w:rsid w:val="00703627"/>
    <w:rsid w:val="00704273"/>
    <w:rsid w:val="00706119"/>
    <w:rsid w:val="00706639"/>
    <w:rsid w:val="00706A03"/>
    <w:rsid w:val="0070733C"/>
    <w:rsid w:val="00707644"/>
    <w:rsid w:val="00707B38"/>
    <w:rsid w:val="00710699"/>
    <w:rsid w:val="00714551"/>
    <w:rsid w:val="007148A8"/>
    <w:rsid w:val="00714D9B"/>
    <w:rsid w:val="007165FA"/>
    <w:rsid w:val="00720255"/>
    <w:rsid w:val="00721BDD"/>
    <w:rsid w:val="00721D96"/>
    <w:rsid w:val="00732B33"/>
    <w:rsid w:val="0073313E"/>
    <w:rsid w:val="00734A26"/>
    <w:rsid w:val="00734BD3"/>
    <w:rsid w:val="007420BB"/>
    <w:rsid w:val="00742A30"/>
    <w:rsid w:val="00742D28"/>
    <w:rsid w:val="0074333C"/>
    <w:rsid w:val="007445C7"/>
    <w:rsid w:val="00744BDB"/>
    <w:rsid w:val="007455D3"/>
    <w:rsid w:val="0074566A"/>
    <w:rsid w:val="00750297"/>
    <w:rsid w:val="00750C9A"/>
    <w:rsid w:val="00752F36"/>
    <w:rsid w:val="00754E1B"/>
    <w:rsid w:val="00755048"/>
    <w:rsid w:val="00756095"/>
    <w:rsid w:val="00756ABB"/>
    <w:rsid w:val="007625A3"/>
    <w:rsid w:val="00764BF9"/>
    <w:rsid w:val="00770E57"/>
    <w:rsid w:val="00772F38"/>
    <w:rsid w:val="00776675"/>
    <w:rsid w:val="00777992"/>
    <w:rsid w:val="00781A30"/>
    <w:rsid w:val="00781E48"/>
    <w:rsid w:val="00783AD7"/>
    <w:rsid w:val="00785760"/>
    <w:rsid w:val="00785984"/>
    <w:rsid w:val="0078634D"/>
    <w:rsid w:val="00790E10"/>
    <w:rsid w:val="007A00B5"/>
    <w:rsid w:val="007A3172"/>
    <w:rsid w:val="007A70A0"/>
    <w:rsid w:val="007B0AAA"/>
    <w:rsid w:val="007B22BF"/>
    <w:rsid w:val="007B32A6"/>
    <w:rsid w:val="007B40B0"/>
    <w:rsid w:val="007B5549"/>
    <w:rsid w:val="007B616A"/>
    <w:rsid w:val="007B685D"/>
    <w:rsid w:val="007B7CF0"/>
    <w:rsid w:val="007B7D5C"/>
    <w:rsid w:val="007C2A86"/>
    <w:rsid w:val="007C352B"/>
    <w:rsid w:val="007C4055"/>
    <w:rsid w:val="007C49BC"/>
    <w:rsid w:val="007D0E53"/>
    <w:rsid w:val="007D1C57"/>
    <w:rsid w:val="007D25E4"/>
    <w:rsid w:val="007D706A"/>
    <w:rsid w:val="007E0538"/>
    <w:rsid w:val="007E11F1"/>
    <w:rsid w:val="007E12B0"/>
    <w:rsid w:val="007E313A"/>
    <w:rsid w:val="007E3C7B"/>
    <w:rsid w:val="007E7808"/>
    <w:rsid w:val="007F1439"/>
    <w:rsid w:val="007F2432"/>
    <w:rsid w:val="007F2BA2"/>
    <w:rsid w:val="007F389B"/>
    <w:rsid w:val="007F4218"/>
    <w:rsid w:val="007F5BE4"/>
    <w:rsid w:val="008014B4"/>
    <w:rsid w:val="0080364A"/>
    <w:rsid w:val="0080435C"/>
    <w:rsid w:val="00805029"/>
    <w:rsid w:val="00805E01"/>
    <w:rsid w:val="00806CA2"/>
    <w:rsid w:val="0081047E"/>
    <w:rsid w:val="00810AC8"/>
    <w:rsid w:val="008121B1"/>
    <w:rsid w:val="008143C8"/>
    <w:rsid w:val="00816825"/>
    <w:rsid w:val="008178C8"/>
    <w:rsid w:val="00820642"/>
    <w:rsid w:val="00820A05"/>
    <w:rsid w:val="008215EF"/>
    <w:rsid w:val="0082226F"/>
    <w:rsid w:val="00825498"/>
    <w:rsid w:val="008272C9"/>
    <w:rsid w:val="00827AFE"/>
    <w:rsid w:val="00827C40"/>
    <w:rsid w:val="00827F38"/>
    <w:rsid w:val="0083072E"/>
    <w:rsid w:val="00833B53"/>
    <w:rsid w:val="008351A3"/>
    <w:rsid w:val="008355D2"/>
    <w:rsid w:val="00836C3B"/>
    <w:rsid w:val="00836C53"/>
    <w:rsid w:val="00840A4C"/>
    <w:rsid w:val="00840FD8"/>
    <w:rsid w:val="00843CAD"/>
    <w:rsid w:val="0084464A"/>
    <w:rsid w:val="00847A3E"/>
    <w:rsid w:val="00847A8E"/>
    <w:rsid w:val="008542D1"/>
    <w:rsid w:val="00854806"/>
    <w:rsid w:val="00854A9F"/>
    <w:rsid w:val="008571B2"/>
    <w:rsid w:val="0085757C"/>
    <w:rsid w:val="00860E1A"/>
    <w:rsid w:val="00863206"/>
    <w:rsid w:val="00867242"/>
    <w:rsid w:val="008674CF"/>
    <w:rsid w:val="008676CC"/>
    <w:rsid w:val="008707F2"/>
    <w:rsid w:val="00870D9D"/>
    <w:rsid w:val="0087176D"/>
    <w:rsid w:val="008729AC"/>
    <w:rsid w:val="00875ED4"/>
    <w:rsid w:val="008764A6"/>
    <w:rsid w:val="008806C5"/>
    <w:rsid w:val="00880799"/>
    <w:rsid w:val="008809EA"/>
    <w:rsid w:val="00880C9B"/>
    <w:rsid w:val="00881932"/>
    <w:rsid w:val="008819D4"/>
    <w:rsid w:val="00881E67"/>
    <w:rsid w:val="008864EB"/>
    <w:rsid w:val="00890F35"/>
    <w:rsid w:val="008948C7"/>
    <w:rsid w:val="00895DCB"/>
    <w:rsid w:val="008A2895"/>
    <w:rsid w:val="008A2957"/>
    <w:rsid w:val="008A3391"/>
    <w:rsid w:val="008B2CB1"/>
    <w:rsid w:val="008B317B"/>
    <w:rsid w:val="008B54B7"/>
    <w:rsid w:val="008B6A1F"/>
    <w:rsid w:val="008B7383"/>
    <w:rsid w:val="008C025C"/>
    <w:rsid w:val="008C247E"/>
    <w:rsid w:val="008C35CC"/>
    <w:rsid w:val="008C3E17"/>
    <w:rsid w:val="008C594B"/>
    <w:rsid w:val="008D1F09"/>
    <w:rsid w:val="008D44D1"/>
    <w:rsid w:val="008E0298"/>
    <w:rsid w:val="008E0B1D"/>
    <w:rsid w:val="008E3DB5"/>
    <w:rsid w:val="008E40B6"/>
    <w:rsid w:val="008E6C62"/>
    <w:rsid w:val="008E7A54"/>
    <w:rsid w:val="008F0164"/>
    <w:rsid w:val="008F02DE"/>
    <w:rsid w:val="008F5E82"/>
    <w:rsid w:val="00901089"/>
    <w:rsid w:val="00902EE5"/>
    <w:rsid w:val="009034E4"/>
    <w:rsid w:val="00903B60"/>
    <w:rsid w:val="00904A27"/>
    <w:rsid w:val="00904AE0"/>
    <w:rsid w:val="00904C32"/>
    <w:rsid w:val="00907FEE"/>
    <w:rsid w:val="009107ED"/>
    <w:rsid w:val="00910996"/>
    <w:rsid w:val="009113B8"/>
    <w:rsid w:val="009139AA"/>
    <w:rsid w:val="009203BF"/>
    <w:rsid w:val="00921DD1"/>
    <w:rsid w:val="00925009"/>
    <w:rsid w:val="00927365"/>
    <w:rsid w:val="00927A78"/>
    <w:rsid w:val="0093131E"/>
    <w:rsid w:val="0093198F"/>
    <w:rsid w:val="00932CE9"/>
    <w:rsid w:val="0093321A"/>
    <w:rsid w:val="009346B2"/>
    <w:rsid w:val="00935165"/>
    <w:rsid w:val="00935F88"/>
    <w:rsid w:val="009362BF"/>
    <w:rsid w:val="00937305"/>
    <w:rsid w:val="00937500"/>
    <w:rsid w:val="00937560"/>
    <w:rsid w:val="009433D0"/>
    <w:rsid w:val="00943F9D"/>
    <w:rsid w:val="0094580F"/>
    <w:rsid w:val="009471EC"/>
    <w:rsid w:val="00947243"/>
    <w:rsid w:val="00947CCF"/>
    <w:rsid w:val="00947EE5"/>
    <w:rsid w:val="00950E04"/>
    <w:rsid w:val="009513C5"/>
    <w:rsid w:val="00952A56"/>
    <w:rsid w:val="00952CEA"/>
    <w:rsid w:val="009560C9"/>
    <w:rsid w:val="00956ED1"/>
    <w:rsid w:val="009575F6"/>
    <w:rsid w:val="0095784D"/>
    <w:rsid w:val="00960206"/>
    <w:rsid w:val="00963FFD"/>
    <w:rsid w:val="00964090"/>
    <w:rsid w:val="00964D80"/>
    <w:rsid w:val="009711A3"/>
    <w:rsid w:val="00972235"/>
    <w:rsid w:val="0097425F"/>
    <w:rsid w:val="0097584F"/>
    <w:rsid w:val="00976C2F"/>
    <w:rsid w:val="00981691"/>
    <w:rsid w:val="0098172D"/>
    <w:rsid w:val="00981C7F"/>
    <w:rsid w:val="00981F9D"/>
    <w:rsid w:val="00984B1A"/>
    <w:rsid w:val="009860E5"/>
    <w:rsid w:val="00986D65"/>
    <w:rsid w:val="009907D7"/>
    <w:rsid w:val="00992F45"/>
    <w:rsid w:val="00993F9D"/>
    <w:rsid w:val="00993FC7"/>
    <w:rsid w:val="009946C1"/>
    <w:rsid w:val="009952A3"/>
    <w:rsid w:val="00995364"/>
    <w:rsid w:val="00997742"/>
    <w:rsid w:val="009A0780"/>
    <w:rsid w:val="009A15F8"/>
    <w:rsid w:val="009A233C"/>
    <w:rsid w:val="009A53C3"/>
    <w:rsid w:val="009A55C5"/>
    <w:rsid w:val="009A756D"/>
    <w:rsid w:val="009A7647"/>
    <w:rsid w:val="009A7D41"/>
    <w:rsid w:val="009B027C"/>
    <w:rsid w:val="009B2E0C"/>
    <w:rsid w:val="009B3C67"/>
    <w:rsid w:val="009B3FA2"/>
    <w:rsid w:val="009B5AD4"/>
    <w:rsid w:val="009B6483"/>
    <w:rsid w:val="009B7427"/>
    <w:rsid w:val="009B7A64"/>
    <w:rsid w:val="009B7C59"/>
    <w:rsid w:val="009C105F"/>
    <w:rsid w:val="009C2390"/>
    <w:rsid w:val="009C3449"/>
    <w:rsid w:val="009C39F3"/>
    <w:rsid w:val="009C6A25"/>
    <w:rsid w:val="009C6BCA"/>
    <w:rsid w:val="009C79CF"/>
    <w:rsid w:val="009D0703"/>
    <w:rsid w:val="009D0A17"/>
    <w:rsid w:val="009D1B1B"/>
    <w:rsid w:val="009D3E56"/>
    <w:rsid w:val="009D5774"/>
    <w:rsid w:val="009D5B66"/>
    <w:rsid w:val="009D6208"/>
    <w:rsid w:val="009D6B70"/>
    <w:rsid w:val="009E0018"/>
    <w:rsid w:val="009E1C7C"/>
    <w:rsid w:val="009E20B1"/>
    <w:rsid w:val="009E248C"/>
    <w:rsid w:val="009E53EC"/>
    <w:rsid w:val="009F1ED1"/>
    <w:rsid w:val="009F2627"/>
    <w:rsid w:val="009F4212"/>
    <w:rsid w:val="009F4C54"/>
    <w:rsid w:val="009F6362"/>
    <w:rsid w:val="00A002D2"/>
    <w:rsid w:val="00A00AD4"/>
    <w:rsid w:val="00A01414"/>
    <w:rsid w:val="00A024F8"/>
    <w:rsid w:val="00A06B53"/>
    <w:rsid w:val="00A07137"/>
    <w:rsid w:val="00A07BBE"/>
    <w:rsid w:val="00A10032"/>
    <w:rsid w:val="00A10C4C"/>
    <w:rsid w:val="00A10DA4"/>
    <w:rsid w:val="00A130CE"/>
    <w:rsid w:val="00A13969"/>
    <w:rsid w:val="00A156E8"/>
    <w:rsid w:val="00A21C77"/>
    <w:rsid w:val="00A24AD7"/>
    <w:rsid w:val="00A311B5"/>
    <w:rsid w:val="00A31212"/>
    <w:rsid w:val="00A33464"/>
    <w:rsid w:val="00A33F65"/>
    <w:rsid w:val="00A34323"/>
    <w:rsid w:val="00A3436F"/>
    <w:rsid w:val="00A36CAF"/>
    <w:rsid w:val="00A36F43"/>
    <w:rsid w:val="00A37C2B"/>
    <w:rsid w:val="00A4024E"/>
    <w:rsid w:val="00A40E3E"/>
    <w:rsid w:val="00A40F7E"/>
    <w:rsid w:val="00A41ECC"/>
    <w:rsid w:val="00A43AAD"/>
    <w:rsid w:val="00A43F0C"/>
    <w:rsid w:val="00A45EE3"/>
    <w:rsid w:val="00A4750C"/>
    <w:rsid w:val="00A542F6"/>
    <w:rsid w:val="00A54F6B"/>
    <w:rsid w:val="00A56B4D"/>
    <w:rsid w:val="00A57993"/>
    <w:rsid w:val="00A62900"/>
    <w:rsid w:val="00A64604"/>
    <w:rsid w:val="00A64FA4"/>
    <w:rsid w:val="00A66DD5"/>
    <w:rsid w:val="00A67003"/>
    <w:rsid w:val="00A67E29"/>
    <w:rsid w:val="00A714AA"/>
    <w:rsid w:val="00A718F8"/>
    <w:rsid w:val="00A72D2A"/>
    <w:rsid w:val="00A749C7"/>
    <w:rsid w:val="00A74F16"/>
    <w:rsid w:val="00A7566B"/>
    <w:rsid w:val="00A7749C"/>
    <w:rsid w:val="00A82456"/>
    <w:rsid w:val="00A82A5F"/>
    <w:rsid w:val="00A84CFB"/>
    <w:rsid w:val="00A87A8E"/>
    <w:rsid w:val="00A91E92"/>
    <w:rsid w:val="00A929B0"/>
    <w:rsid w:val="00A94648"/>
    <w:rsid w:val="00A949A0"/>
    <w:rsid w:val="00A949F3"/>
    <w:rsid w:val="00A9759C"/>
    <w:rsid w:val="00A975FB"/>
    <w:rsid w:val="00AA0A6A"/>
    <w:rsid w:val="00AA0AF5"/>
    <w:rsid w:val="00AA141E"/>
    <w:rsid w:val="00AA5FCB"/>
    <w:rsid w:val="00AA6498"/>
    <w:rsid w:val="00AA7E76"/>
    <w:rsid w:val="00AB0820"/>
    <w:rsid w:val="00AB0D31"/>
    <w:rsid w:val="00AB0DA0"/>
    <w:rsid w:val="00AB1097"/>
    <w:rsid w:val="00AB5174"/>
    <w:rsid w:val="00AB6C7F"/>
    <w:rsid w:val="00AB6D10"/>
    <w:rsid w:val="00AC0C17"/>
    <w:rsid w:val="00AC0E1C"/>
    <w:rsid w:val="00AC1E7B"/>
    <w:rsid w:val="00AC3E2E"/>
    <w:rsid w:val="00AC7500"/>
    <w:rsid w:val="00AD2FAA"/>
    <w:rsid w:val="00AD3D6E"/>
    <w:rsid w:val="00AD42BE"/>
    <w:rsid w:val="00AD5F40"/>
    <w:rsid w:val="00AD620A"/>
    <w:rsid w:val="00AD6FD4"/>
    <w:rsid w:val="00AD7052"/>
    <w:rsid w:val="00AE0D2E"/>
    <w:rsid w:val="00AE2A96"/>
    <w:rsid w:val="00AE2D2B"/>
    <w:rsid w:val="00AF1D63"/>
    <w:rsid w:val="00AF2923"/>
    <w:rsid w:val="00AF573B"/>
    <w:rsid w:val="00AF57F1"/>
    <w:rsid w:val="00AF6AF4"/>
    <w:rsid w:val="00AF70D8"/>
    <w:rsid w:val="00B03D63"/>
    <w:rsid w:val="00B047CC"/>
    <w:rsid w:val="00B0496D"/>
    <w:rsid w:val="00B04FC9"/>
    <w:rsid w:val="00B06405"/>
    <w:rsid w:val="00B06D3D"/>
    <w:rsid w:val="00B07BCD"/>
    <w:rsid w:val="00B10D42"/>
    <w:rsid w:val="00B130F5"/>
    <w:rsid w:val="00B14AFC"/>
    <w:rsid w:val="00B157EF"/>
    <w:rsid w:val="00B15CEA"/>
    <w:rsid w:val="00B20C0E"/>
    <w:rsid w:val="00B2137D"/>
    <w:rsid w:val="00B2176B"/>
    <w:rsid w:val="00B27288"/>
    <w:rsid w:val="00B30138"/>
    <w:rsid w:val="00B3093E"/>
    <w:rsid w:val="00B31504"/>
    <w:rsid w:val="00B3371C"/>
    <w:rsid w:val="00B338BE"/>
    <w:rsid w:val="00B34594"/>
    <w:rsid w:val="00B34ABD"/>
    <w:rsid w:val="00B4011B"/>
    <w:rsid w:val="00B420B9"/>
    <w:rsid w:val="00B423A2"/>
    <w:rsid w:val="00B42A27"/>
    <w:rsid w:val="00B4572A"/>
    <w:rsid w:val="00B46965"/>
    <w:rsid w:val="00B478A7"/>
    <w:rsid w:val="00B516D0"/>
    <w:rsid w:val="00B51D1B"/>
    <w:rsid w:val="00B5283A"/>
    <w:rsid w:val="00B53867"/>
    <w:rsid w:val="00B54519"/>
    <w:rsid w:val="00B565F4"/>
    <w:rsid w:val="00B5674B"/>
    <w:rsid w:val="00B56DA8"/>
    <w:rsid w:val="00B574A1"/>
    <w:rsid w:val="00B623AC"/>
    <w:rsid w:val="00B63FD9"/>
    <w:rsid w:val="00B646E2"/>
    <w:rsid w:val="00B64865"/>
    <w:rsid w:val="00B65E23"/>
    <w:rsid w:val="00B661AC"/>
    <w:rsid w:val="00B713A6"/>
    <w:rsid w:val="00B71B09"/>
    <w:rsid w:val="00B71E14"/>
    <w:rsid w:val="00B723CD"/>
    <w:rsid w:val="00B7571C"/>
    <w:rsid w:val="00B75914"/>
    <w:rsid w:val="00B764AB"/>
    <w:rsid w:val="00B772FC"/>
    <w:rsid w:val="00B813DB"/>
    <w:rsid w:val="00B828C9"/>
    <w:rsid w:val="00B82A69"/>
    <w:rsid w:val="00B83629"/>
    <w:rsid w:val="00B83C9B"/>
    <w:rsid w:val="00B846D3"/>
    <w:rsid w:val="00B846E9"/>
    <w:rsid w:val="00B8507F"/>
    <w:rsid w:val="00B85236"/>
    <w:rsid w:val="00B8665C"/>
    <w:rsid w:val="00B86F7B"/>
    <w:rsid w:val="00B8779A"/>
    <w:rsid w:val="00B87FD3"/>
    <w:rsid w:val="00B93E2F"/>
    <w:rsid w:val="00B96C68"/>
    <w:rsid w:val="00B97305"/>
    <w:rsid w:val="00BA4B07"/>
    <w:rsid w:val="00BA70F4"/>
    <w:rsid w:val="00BB02F3"/>
    <w:rsid w:val="00BB0CEC"/>
    <w:rsid w:val="00BB179E"/>
    <w:rsid w:val="00BB317A"/>
    <w:rsid w:val="00BB465B"/>
    <w:rsid w:val="00BB6C03"/>
    <w:rsid w:val="00BC0737"/>
    <w:rsid w:val="00BC248D"/>
    <w:rsid w:val="00BC38B0"/>
    <w:rsid w:val="00BC4AB7"/>
    <w:rsid w:val="00BC66BA"/>
    <w:rsid w:val="00BC7697"/>
    <w:rsid w:val="00BD14FA"/>
    <w:rsid w:val="00BD29BE"/>
    <w:rsid w:val="00BD4F70"/>
    <w:rsid w:val="00BD62D1"/>
    <w:rsid w:val="00BD65F4"/>
    <w:rsid w:val="00BD78AE"/>
    <w:rsid w:val="00BE2167"/>
    <w:rsid w:val="00BE485D"/>
    <w:rsid w:val="00BE5C9A"/>
    <w:rsid w:val="00BE6A8D"/>
    <w:rsid w:val="00BE792B"/>
    <w:rsid w:val="00BF2693"/>
    <w:rsid w:val="00BF2A55"/>
    <w:rsid w:val="00BF5A9B"/>
    <w:rsid w:val="00BF6F18"/>
    <w:rsid w:val="00C00C87"/>
    <w:rsid w:val="00C011A6"/>
    <w:rsid w:val="00C0169C"/>
    <w:rsid w:val="00C0561F"/>
    <w:rsid w:val="00C07CE8"/>
    <w:rsid w:val="00C11198"/>
    <w:rsid w:val="00C1445A"/>
    <w:rsid w:val="00C2528D"/>
    <w:rsid w:val="00C25960"/>
    <w:rsid w:val="00C26EC1"/>
    <w:rsid w:val="00C3179D"/>
    <w:rsid w:val="00C3329E"/>
    <w:rsid w:val="00C35E90"/>
    <w:rsid w:val="00C36305"/>
    <w:rsid w:val="00C36D93"/>
    <w:rsid w:val="00C405A6"/>
    <w:rsid w:val="00C42D58"/>
    <w:rsid w:val="00C4372F"/>
    <w:rsid w:val="00C44520"/>
    <w:rsid w:val="00C44CF1"/>
    <w:rsid w:val="00C51196"/>
    <w:rsid w:val="00C5121E"/>
    <w:rsid w:val="00C542BA"/>
    <w:rsid w:val="00C54C32"/>
    <w:rsid w:val="00C56162"/>
    <w:rsid w:val="00C57736"/>
    <w:rsid w:val="00C61241"/>
    <w:rsid w:val="00C64EA0"/>
    <w:rsid w:val="00C661BF"/>
    <w:rsid w:val="00C662FD"/>
    <w:rsid w:val="00C66783"/>
    <w:rsid w:val="00C677FC"/>
    <w:rsid w:val="00C71A25"/>
    <w:rsid w:val="00C72415"/>
    <w:rsid w:val="00C727DC"/>
    <w:rsid w:val="00C72DCD"/>
    <w:rsid w:val="00C73A6F"/>
    <w:rsid w:val="00C74A3E"/>
    <w:rsid w:val="00C76EB8"/>
    <w:rsid w:val="00C831BD"/>
    <w:rsid w:val="00C924EE"/>
    <w:rsid w:val="00C93ECA"/>
    <w:rsid w:val="00C95A49"/>
    <w:rsid w:val="00C95C10"/>
    <w:rsid w:val="00C961D8"/>
    <w:rsid w:val="00C96BF0"/>
    <w:rsid w:val="00C97D62"/>
    <w:rsid w:val="00CA041A"/>
    <w:rsid w:val="00CA064C"/>
    <w:rsid w:val="00CA2E72"/>
    <w:rsid w:val="00CA5FCA"/>
    <w:rsid w:val="00CA6FCB"/>
    <w:rsid w:val="00CA7CA1"/>
    <w:rsid w:val="00CB0C30"/>
    <w:rsid w:val="00CB1894"/>
    <w:rsid w:val="00CB1FDB"/>
    <w:rsid w:val="00CB30C3"/>
    <w:rsid w:val="00CB4CDF"/>
    <w:rsid w:val="00CB51B5"/>
    <w:rsid w:val="00CB736B"/>
    <w:rsid w:val="00CB7F3D"/>
    <w:rsid w:val="00CC0641"/>
    <w:rsid w:val="00CC1151"/>
    <w:rsid w:val="00CD379E"/>
    <w:rsid w:val="00CD3872"/>
    <w:rsid w:val="00CD4024"/>
    <w:rsid w:val="00CD4149"/>
    <w:rsid w:val="00CD4648"/>
    <w:rsid w:val="00CD5EAC"/>
    <w:rsid w:val="00CD63FA"/>
    <w:rsid w:val="00CD7940"/>
    <w:rsid w:val="00CD7982"/>
    <w:rsid w:val="00CD79C4"/>
    <w:rsid w:val="00CE0AE5"/>
    <w:rsid w:val="00CE0F67"/>
    <w:rsid w:val="00CE22B7"/>
    <w:rsid w:val="00CE30C7"/>
    <w:rsid w:val="00CE591D"/>
    <w:rsid w:val="00CE652B"/>
    <w:rsid w:val="00CF1374"/>
    <w:rsid w:val="00CF259D"/>
    <w:rsid w:val="00CF3CD4"/>
    <w:rsid w:val="00CF44AC"/>
    <w:rsid w:val="00CF524B"/>
    <w:rsid w:val="00CF6A02"/>
    <w:rsid w:val="00D007B2"/>
    <w:rsid w:val="00D02343"/>
    <w:rsid w:val="00D03FD0"/>
    <w:rsid w:val="00D07FFC"/>
    <w:rsid w:val="00D10C9E"/>
    <w:rsid w:val="00D11131"/>
    <w:rsid w:val="00D154D6"/>
    <w:rsid w:val="00D159FB"/>
    <w:rsid w:val="00D2109D"/>
    <w:rsid w:val="00D2230D"/>
    <w:rsid w:val="00D225E5"/>
    <w:rsid w:val="00D22E3D"/>
    <w:rsid w:val="00D237B9"/>
    <w:rsid w:val="00D23B7A"/>
    <w:rsid w:val="00D24CDE"/>
    <w:rsid w:val="00D26283"/>
    <w:rsid w:val="00D271D4"/>
    <w:rsid w:val="00D275F6"/>
    <w:rsid w:val="00D308C4"/>
    <w:rsid w:val="00D33545"/>
    <w:rsid w:val="00D35E0A"/>
    <w:rsid w:val="00D3734A"/>
    <w:rsid w:val="00D4260B"/>
    <w:rsid w:val="00D427F7"/>
    <w:rsid w:val="00D42995"/>
    <w:rsid w:val="00D449B2"/>
    <w:rsid w:val="00D44DDF"/>
    <w:rsid w:val="00D46521"/>
    <w:rsid w:val="00D5077F"/>
    <w:rsid w:val="00D5138F"/>
    <w:rsid w:val="00D53493"/>
    <w:rsid w:val="00D56790"/>
    <w:rsid w:val="00D57133"/>
    <w:rsid w:val="00D60929"/>
    <w:rsid w:val="00D60E03"/>
    <w:rsid w:val="00D662DE"/>
    <w:rsid w:val="00D6669B"/>
    <w:rsid w:val="00D6677A"/>
    <w:rsid w:val="00D67084"/>
    <w:rsid w:val="00D71721"/>
    <w:rsid w:val="00D7237C"/>
    <w:rsid w:val="00D7377C"/>
    <w:rsid w:val="00D7428F"/>
    <w:rsid w:val="00D745EC"/>
    <w:rsid w:val="00D7595D"/>
    <w:rsid w:val="00D76394"/>
    <w:rsid w:val="00D76407"/>
    <w:rsid w:val="00D76E0A"/>
    <w:rsid w:val="00D77464"/>
    <w:rsid w:val="00D81464"/>
    <w:rsid w:val="00D81709"/>
    <w:rsid w:val="00D8447E"/>
    <w:rsid w:val="00D848B2"/>
    <w:rsid w:val="00D8583F"/>
    <w:rsid w:val="00D913D7"/>
    <w:rsid w:val="00D9225A"/>
    <w:rsid w:val="00D92660"/>
    <w:rsid w:val="00D93FF8"/>
    <w:rsid w:val="00D96EE3"/>
    <w:rsid w:val="00DA0F57"/>
    <w:rsid w:val="00DA1A9F"/>
    <w:rsid w:val="00DA4B33"/>
    <w:rsid w:val="00DA503A"/>
    <w:rsid w:val="00DA5470"/>
    <w:rsid w:val="00DA55BB"/>
    <w:rsid w:val="00DA55F2"/>
    <w:rsid w:val="00DA61CE"/>
    <w:rsid w:val="00DA78FC"/>
    <w:rsid w:val="00DB1232"/>
    <w:rsid w:val="00DB1270"/>
    <w:rsid w:val="00DB319B"/>
    <w:rsid w:val="00DB52BE"/>
    <w:rsid w:val="00DB576A"/>
    <w:rsid w:val="00DB6FDD"/>
    <w:rsid w:val="00DB75EE"/>
    <w:rsid w:val="00DC4B47"/>
    <w:rsid w:val="00DC5008"/>
    <w:rsid w:val="00DD02A5"/>
    <w:rsid w:val="00DD17D9"/>
    <w:rsid w:val="00DD3FA9"/>
    <w:rsid w:val="00DD4BA4"/>
    <w:rsid w:val="00DE09ED"/>
    <w:rsid w:val="00DE40B4"/>
    <w:rsid w:val="00DE42A0"/>
    <w:rsid w:val="00DE435A"/>
    <w:rsid w:val="00DE631C"/>
    <w:rsid w:val="00DF1D35"/>
    <w:rsid w:val="00DF55C0"/>
    <w:rsid w:val="00DF5774"/>
    <w:rsid w:val="00DF57B3"/>
    <w:rsid w:val="00DF5E7E"/>
    <w:rsid w:val="00DF5ECD"/>
    <w:rsid w:val="00DF7EE1"/>
    <w:rsid w:val="00E00155"/>
    <w:rsid w:val="00E008A8"/>
    <w:rsid w:val="00E01C19"/>
    <w:rsid w:val="00E04316"/>
    <w:rsid w:val="00E054E8"/>
    <w:rsid w:val="00E0591F"/>
    <w:rsid w:val="00E103ED"/>
    <w:rsid w:val="00E104C5"/>
    <w:rsid w:val="00E12BE8"/>
    <w:rsid w:val="00E1308B"/>
    <w:rsid w:val="00E141A4"/>
    <w:rsid w:val="00E15C6E"/>
    <w:rsid w:val="00E16672"/>
    <w:rsid w:val="00E17ECC"/>
    <w:rsid w:val="00E205C1"/>
    <w:rsid w:val="00E21887"/>
    <w:rsid w:val="00E22624"/>
    <w:rsid w:val="00E231C1"/>
    <w:rsid w:val="00E24B67"/>
    <w:rsid w:val="00E27982"/>
    <w:rsid w:val="00E27BBC"/>
    <w:rsid w:val="00E32B3D"/>
    <w:rsid w:val="00E32CC8"/>
    <w:rsid w:val="00E37E79"/>
    <w:rsid w:val="00E40149"/>
    <w:rsid w:val="00E414F5"/>
    <w:rsid w:val="00E43900"/>
    <w:rsid w:val="00E4428D"/>
    <w:rsid w:val="00E44736"/>
    <w:rsid w:val="00E45637"/>
    <w:rsid w:val="00E47F5D"/>
    <w:rsid w:val="00E53AE5"/>
    <w:rsid w:val="00E56500"/>
    <w:rsid w:val="00E56DC1"/>
    <w:rsid w:val="00E6001C"/>
    <w:rsid w:val="00E602FC"/>
    <w:rsid w:val="00E63C13"/>
    <w:rsid w:val="00E65B56"/>
    <w:rsid w:val="00E6702E"/>
    <w:rsid w:val="00E7252C"/>
    <w:rsid w:val="00E73B1E"/>
    <w:rsid w:val="00E74137"/>
    <w:rsid w:val="00E80495"/>
    <w:rsid w:val="00E80DE8"/>
    <w:rsid w:val="00E81355"/>
    <w:rsid w:val="00E82E81"/>
    <w:rsid w:val="00E8321A"/>
    <w:rsid w:val="00E858AA"/>
    <w:rsid w:val="00E862F0"/>
    <w:rsid w:val="00E90F59"/>
    <w:rsid w:val="00E91FCF"/>
    <w:rsid w:val="00E92212"/>
    <w:rsid w:val="00E94805"/>
    <w:rsid w:val="00E95A54"/>
    <w:rsid w:val="00E95CFE"/>
    <w:rsid w:val="00E9721F"/>
    <w:rsid w:val="00EA2747"/>
    <w:rsid w:val="00EA53AA"/>
    <w:rsid w:val="00EA596C"/>
    <w:rsid w:val="00EA5ACC"/>
    <w:rsid w:val="00EB108E"/>
    <w:rsid w:val="00EB2946"/>
    <w:rsid w:val="00EB40A4"/>
    <w:rsid w:val="00EB7B61"/>
    <w:rsid w:val="00EB7E1C"/>
    <w:rsid w:val="00EC08A4"/>
    <w:rsid w:val="00EC28FC"/>
    <w:rsid w:val="00ED18ED"/>
    <w:rsid w:val="00ED2CF7"/>
    <w:rsid w:val="00ED3178"/>
    <w:rsid w:val="00ED7D65"/>
    <w:rsid w:val="00EE124C"/>
    <w:rsid w:val="00EE47C1"/>
    <w:rsid w:val="00EE5D45"/>
    <w:rsid w:val="00EE67AD"/>
    <w:rsid w:val="00EE7B13"/>
    <w:rsid w:val="00EF02E6"/>
    <w:rsid w:val="00EF3167"/>
    <w:rsid w:val="00EF3234"/>
    <w:rsid w:val="00EF357F"/>
    <w:rsid w:val="00EF3809"/>
    <w:rsid w:val="00EF3C04"/>
    <w:rsid w:val="00EF64BC"/>
    <w:rsid w:val="00F00679"/>
    <w:rsid w:val="00F04292"/>
    <w:rsid w:val="00F05EFD"/>
    <w:rsid w:val="00F0628B"/>
    <w:rsid w:val="00F06EC9"/>
    <w:rsid w:val="00F070A0"/>
    <w:rsid w:val="00F10091"/>
    <w:rsid w:val="00F10E16"/>
    <w:rsid w:val="00F15148"/>
    <w:rsid w:val="00F15B1F"/>
    <w:rsid w:val="00F176D5"/>
    <w:rsid w:val="00F20EA3"/>
    <w:rsid w:val="00F224C0"/>
    <w:rsid w:val="00F23263"/>
    <w:rsid w:val="00F25440"/>
    <w:rsid w:val="00F30B40"/>
    <w:rsid w:val="00F31A41"/>
    <w:rsid w:val="00F33064"/>
    <w:rsid w:val="00F33304"/>
    <w:rsid w:val="00F333F3"/>
    <w:rsid w:val="00F33955"/>
    <w:rsid w:val="00F34BF3"/>
    <w:rsid w:val="00F34D00"/>
    <w:rsid w:val="00F35839"/>
    <w:rsid w:val="00F35975"/>
    <w:rsid w:val="00F36582"/>
    <w:rsid w:val="00F37D1E"/>
    <w:rsid w:val="00F40084"/>
    <w:rsid w:val="00F43485"/>
    <w:rsid w:val="00F4537E"/>
    <w:rsid w:val="00F45B45"/>
    <w:rsid w:val="00F45EDC"/>
    <w:rsid w:val="00F4717F"/>
    <w:rsid w:val="00F47366"/>
    <w:rsid w:val="00F50554"/>
    <w:rsid w:val="00F513CB"/>
    <w:rsid w:val="00F52762"/>
    <w:rsid w:val="00F542F7"/>
    <w:rsid w:val="00F6022B"/>
    <w:rsid w:val="00F60C56"/>
    <w:rsid w:val="00F6109F"/>
    <w:rsid w:val="00F61748"/>
    <w:rsid w:val="00F650C6"/>
    <w:rsid w:val="00F71FE5"/>
    <w:rsid w:val="00F76356"/>
    <w:rsid w:val="00F77107"/>
    <w:rsid w:val="00F917DD"/>
    <w:rsid w:val="00F92793"/>
    <w:rsid w:val="00F9286A"/>
    <w:rsid w:val="00F931EC"/>
    <w:rsid w:val="00F977D3"/>
    <w:rsid w:val="00FA0BCA"/>
    <w:rsid w:val="00FA0DC7"/>
    <w:rsid w:val="00FA0FEF"/>
    <w:rsid w:val="00FA3C8F"/>
    <w:rsid w:val="00FA4845"/>
    <w:rsid w:val="00FA52B9"/>
    <w:rsid w:val="00FB03EB"/>
    <w:rsid w:val="00FB25F0"/>
    <w:rsid w:val="00FB2D6D"/>
    <w:rsid w:val="00FB3DBB"/>
    <w:rsid w:val="00FB53C8"/>
    <w:rsid w:val="00FB7F95"/>
    <w:rsid w:val="00FC4E00"/>
    <w:rsid w:val="00FC57A9"/>
    <w:rsid w:val="00FC7A72"/>
    <w:rsid w:val="00FD02F2"/>
    <w:rsid w:val="00FD1FAB"/>
    <w:rsid w:val="00FD2894"/>
    <w:rsid w:val="00FD3619"/>
    <w:rsid w:val="00FD53F7"/>
    <w:rsid w:val="00FD5E59"/>
    <w:rsid w:val="00FD6445"/>
    <w:rsid w:val="00FD77D6"/>
    <w:rsid w:val="00FE00BB"/>
    <w:rsid w:val="00FE0844"/>
    <w:rsid w:val="00FE0A3C"/>
    <w:rsid w:val="00FE3922"/>
    <w:rsid w:val="00FE4532"/>
    <w:rsid w:val="00FE54BF"/>
    <w:rsid w:val="00FE7B71"/>
    <w:rsid w:val="00FE7E1D"/>
    <w:rsid w:val="00FF28D7"/>
    <w:rsid w:val="00FF6EFF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F25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iPriority w:val="99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Nagłowek 3,Preambuła,Dot pt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qFormat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uiPriority w:val="99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qFormat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uiPriority w:val="99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uiPriority w:val="99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42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link w:val="Nagwek3Znak0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link w:val="Nagwek4Znak0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paragraph" w:customStyle="1" w:styleId="Zwykytekst1">
    <w:name w:val="Zwykły tekst1"/>
    <w:basedOn w:val="Normalny"/>
    <w:rsid w:val="00E6702E"/>
    <w:pPr>
      <w:suppressAutoHyphens/>
      <w:spacing w:after="0" w:line="240" w:lineRule="auto"/>
    </w:pPr>
    <w:rPr>
      <w:rFonts w:ascii="Calibri" w:eastAsia="Calibri" w:hAnsi="Calibri" w:cs="Times New Roman"/>
      <w:szCs w:val="21"/>
      <w:lang w:eastAsia="ar-SA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211ED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0">
    <w:name w:val="Nagłówek_3 Znak"/>
    <w:link w:val="Nagwek3"/>
    <w:rsid w:val="00637383"/>
    <w:rPr>
      <w:rFonts w:ascii="Arial" w:eastAsia="Times New Roman" w:hAnsi="Arial" w:cs="Arial"/>
      <w:bCs/>
      <w:spacing w:val="-1"/>
      <w:kern w:val="32"/>
      <w:szCs w:val="24"/>
      <w:lang w:val="x-none" w:eastAsia="x-none"/>
    </w:rPr>
  </w:style>
  <w:style w:type="character" w:customStyle="1" w:styleId="Nagwek4Znak0">
    <w:name w:val="Nagłówek_4 Znak"/>
    <w:basedOn w:val="Nagwek3Znak0"/>
    <w:link w:val="Nagwek4"/>
    <w:rsid w:val="00FE54BF"/>
    <w:rPr>
      <w:rFonts w:ascii="Arial" w:eastAsia="Times New Roman" w:hAnsi="Arial" w:cs="Arial"/>
      <w:bCs/>
      <w:spacing w:val="-1"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2D58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820A05"/>
  </w:style>
  <w:style w:type="paragraph" w:customStyle="1" w:styleId="tigrseq">
    <w:name w:val="tigrseq"/>
    <w:basedOn w:val="Normalny"/>
    <w:uiPriority w:val="99"/>
    <w:semiHidden/>
    <w:rsid w:val="00820A05"/>
    <w:pPr>
      <w:spacing w:before="100" w:beforeAutospacing="1" w:after="15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table" w:styleId="Zwykatabela1">
    <w:name w:val="Plain Table 1"/>
    <w:basedOn w:val="Standardowy"/>
    <w:uiPriority w:val="41"/>
    <w:rsid w:val="00820A0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BodyTextIndent31">
    <w:name w:val="Body Text Indent 31"/>
    <w:basedOn w:val="Normalny"/>
    <w:rsid w:val="003D2B66"/>
    <w:pPr>
      <w:spacing w:after="0" w:line="360" w:lineRule="auto"/>
      <w:ind w:left="360" w:hanging="360"/>
    </w:pPr>
    <w:rPr>
      <w:rFonts w:ascii="Arial" w:eastAsia="Times New Roman" w:hAnsi="Arial" w:cs="Times New Roman"/>
      <w:b/>
      <w:sz w:val="28"/>
      <w:szCs w:val="20"/>
      <w:u w:val="double"/>
      <w:lang w:eastAsia="pl-PL"/>
    </w:rPr>
  </w:style>
  <w:style w:type="character" w:customStyle="1" w:styleId="TekstkomentarzaZnak3">
    <w:name w:val="Tekst komentarza Znak3"/>
    <w:uiPriority w:val="99"/>
    <w:semiHidden/>
    <w:rsid w:val="006F79A4"/>
    <w:rPr>
      <w:lang w:eastAsia="ar-SA"/>
    </w:rPr>
  </w:style>
  <w:style w:type="paragraph" w:customStyle="1" w:styleId="ABIDefinicja">
    <w:name w:val="ABI.Definicja"/>
    <w:basedOn w:val="Normalny"/>
    <w:qFormat/>
    <w:rsid w:val="00ED2CF7"/>
    <w:pPr>
      <w:numPr>
        <w:ilvl w:val="1"/>
        <w:numId w:val="50"/>
      </w:numPr>
      <w:suppressAutoHyphens/>
      <w:spacing w:after="60" w:line="298" w:lineRule="auto"/>
      <w:jc w:val="both"/>
    </w:pPr>
    <w:rPr>
      <w:rFonts w:ascii="Cambria" w:eastAsia="Calibri" w:hAnsi="Cambria" w:cs="Times New Roman"/>
      <w:kern w:val="1"/>
      <w:sz w:val="24"/>
      <w:szCs w:val="24"/>
      <w:lang w:eastAsia="pl-PL"/>
    </w:rPr>
  </w:style>
  <w:style w:type="paragraph" w:customStyle="1" w:styleId="ABIPoddefinicja">
    <w:name w:val="ABI.Poddefinicja"/>
    <w:basedOn w:val="Normalny"/>
    <w:qFormat/>
    <w:rsid w:val="00ED2CF7"/>
    <w:pPr>
      <w:numPr>
        <w:ilvl w:val="2"/>
        <w:numId w:val="50"/>
      </w:numPr>
      <w:suppressAutoHyphens/>
      <w:spacing w:after="60" w:line="298" w:lineRule="auto"/>
      <w:jc w:val="both"/>
    </w:pPr>
    <w:rPr>
      <w:rFonts w:ascii="Cambria" w:eastAsia="Calibri" w:hAnsi="Cambria" w:cs="Times New Roman"/>
      <w:kern w:val="1"/>
      <w:sz w:val="24"/>
      <w:szCs w:val="24"/>
      <w:lang w:eastAsia="pl-PL"/>
    </w:rPr>
  </w:style>
  <w:style w:type="paragraph" w:customStyle="1" w:styleId="ABIPodpunkt">
    <w:name w:val="ABI.Podpunkt"/>
    <w:basedOn w:val="Normalny"/>
    <w:qFormat/>
    <w:rsid w:val="00ED2CF7"/>
    <w:pPr>
      <w:numPr>
        <w:ilvl w:val="4"/>
        <w:numId w:val="50"/>
      </w:numPr>
      <w:tabs>
        <w:tab w:val="left" w:pos="1560"/>
      </w:tabs>
      <w:suppressAutoHyphens/>
      <w:spacing w:after="60" w:line="298" w:lineRule="auto"/>
      <w:jc w:val="both"/>
    </w:pPr>
    <w:rPr>
      <w:rFonts w:ascii="Cambria" w:eastAsia="Calibri" w:hAnsi="Cambria" w:cs="Times New Roman"/>
      <w:kern w:val="1"/>
      <w:sz w:val="24"/>
      <w:szCs w:val="24"/>
      <w:lang w:eastAsia="pl-PL"/>
    </w:rPr>
  </w:style>
  <w:style w:type="paragraph" w:customStyle="1" w:styleId="ABIPunkt">
    <w:name w:val="ABI.Punkt"/>
    <w:basedOn w:val="ABIPoddefinicja"/>
    <w:next w:val="Normalny"/>
    <w:qFormat/>
    <w:rsid w:val="00ED2CF7"/>
    <w:pPr>
      <w:numPr>
        <w:ilvl w:val="3"/>
      </w:numPr>
      <w:tabs>
        <w:tab w:val="left" w:pos="851"/>
      </w:tabs>
    </w:pPr>
  </w:style>
  <w:style w:type="paragraph" w:customStyle="1" w:styleId="ABIRozdzia">
    <w:name w:val="ABI.Rozdział"/>
    <w:basedOn w:val="Nagwek10"/>
    <w:qFormat/>
    <w:rsid w:val="00ED2CF7"/>
    <w:pPr>
      <w:keepLines/>
      <w:numPr>
        <w:numId w:val="50"/>
      </w:numPr>
      <w:tabs>
        <w:tab w:val="num" w:pos="360"/>
      </w:tabs>
      <w:suppressAutoHyphens/>
      <w:spacing w:before="480" w:line="298" w:lineRule="auto"/>
      <w:ind w:left="0" w:firstLine="0"/>
      <w:jc w:val="both"/>
    </w:pPr>
    <w:rPr>
      <w:rFonts w:ascii="Cambria" w:hAnsi="Cambria" w:cs="Times New Roman"/>
      <w:b/>
      <w:bCs/>
      <w:i w:val="0"/>
      <w:iCs w:val="0"/>
      <w:kern w:val="1"/>
      <w:sz w:val="28"/>
      <w:szCs w:val="2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635E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62F88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351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F1833-3ABF-443D-9906-1652DFA8C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Rafał Bujnowicz</cp:lastModifiedBy>
  <cp:revision>7</cp:revision>
  <cp:lastPrinted>2022-05-24T07:21:00Z</cp:lastPrinted>
  <dcterms:created xsi:type="dcterms:W3CDTF">2024-02-08T15:35:00Z</dcterms:created>
  <dcterms:modified xsi:type="dcterms:W3CDTF">2025-11-28T11:20:00Z</dcterms:modified>
</cp:coreProperties>
</file>